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4E5" w:rsidRPr="00073D5A" w:rsidRDefault="009754E5" w:rsidP="009754E5">
      <w:pPr>
        <w:ind w:left="5580" w:hanging="5580"/>
        <w:jc w:val="right"/>
      </w:pPr>
      <w:r w:rsidRPr="00073D5A">
        <w:t xml:space="preserve">Приложение </w:t>
      </w:r>
      <w:r>
        <w:t>1</w:t>
      </w:r>
    </w:p>
    <w:p w:rsidR="009754E5" w:rsidRPr="00073D5A" w:rsidRDefault="009754E5" w:rsidP="009754E5">
      <w:pPr>
        <w:ind w:left="5580" w:hanging="5580"/>
        <w:jc w:val="right"/>
      </w:pPr>
      <w:r w:rsidRPr="00073D5A">
        <w:t>к решению Совета депутатов</w:t>
      </w:r>
    </w:p>
    <w:p w:rsidR="009754E5" w:rsidRPr="00073D5A" w:rsidRDefault="009754E5" w:rsidP="009754E5">
      <w:pPr>
        <w:ind w:left="5580" w:hanging="5580"/>
        <w:jc w:val="right"/>
      </w:pPr>
      <w:r w:rsidRPr="00073D5A">
        <w:t>Воскресенского муниципального округа</w:t>
      </w:r>
    </w:p>
    <w:p w:rsidR="009754E5" w:rsidRPr="00073D5A" w:rsidRDefault="009754E5" w:rsidP="009754E5">
      <w:pPr>
        <w:ind w:left="5580" w:hanging="5580"/>
        <w:jc w:val="right"/>
      </w:pPr>
      <w:r w:rsidRPr="00073D5A">
        <w:t>Нижегородской области</w:t>
      </w:r>
    </w:p>
    <w:p w:rsidR="009754E5" w:rsidRDefault="009754E5" w:rsidP="009754E5">
      <w:pPr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 xml:space="preserve"> 92</w:t>
      </w:r>
    </w:p>
    <w:p w:rsidR="009754E5" w:rsidRDefault="009754E5" w:rsidP="009754E5">
      <w:pPr>
        <w:jc w:val="right"/>
      </w:pPr>
      <w:r>
        <w:t xml:space="preserve">(в редакции решения Совета депутатов от </w:t>
      </w:r>
      <w:r w:rsidR="00987D85">
        <w:t>29</w:t>
      </w:r>
      <w:r>
        <w:t>.</w:t>
      </w:r>
      <w:r w:rsidR="00FD713A">
        <w:t>1</w:t>
      </w:r>
      <w:r w:rsidR="000B3697">
        <w:t>2</w:t>
      </w:r>
      <w:r>
        <w:t>.2025г №</w:t>
      </w:r>
      <w:r w:rsidR="00FD713A">
        <w:t>9</w:t>
      </w:r>
      <w:r w:rsidR="00987D85">
        <w:t>8</w:t>
      </w:r>
      <w:r>
        <w:t>)</w:t>
      </w:r>
    </w:p>
    <w:p w:rsidR="009754E5" w:rsidRPr="00073D5A" w:rsidRDefault="009754E5" w:rsidP="009754E5">
      <w:pPr>
        <w:jc w:val="right"/>
      </w:pPr>
    </w:p>
    <w:p w:rsidR="009754E5" w:rsidRPr="00073D5A" w:rsidRDefault="009754E5" w:rsidP="009754E5">
      <w:pPr>
        <w:jc w:val="right"/>
      </w:pPr>
    </w:p>
    <w:p w:rsidR="009754E5" w:rsidRPr="00073D5A" w:rsidRDefault="009754E5" w:rsidP="009754E5">
      <w:pPr>
        <w:tabs>
          <w:tab w:val="left" w:pos="2820"/>
        </w:tabs>
        <w:jc w:val="center"/>
        <w:rPr>
          <w:b/>
        </w:rPr>
      </w:pPr>
      <w:r w:rsidRPr="00073D5A">
        <w:rPr>
          <w:b/>
        </w:rPr>
        <w:t>Поступление доходов</w:t>
      </w:r>
    </w:p>
    <w:p w:rsidR="009754E5" w:rsidRPr="00073D5A" w:rsidRDefault="009754E5" w:rsidP="009754E5">
      <w:pPr>
        <w:tabs>
          <w:tab w:val="left" w:pos="2820"/>
        </w:tabs>
        <w:jc w:val="center"/>
        <w:rPr>
          <w:b/>
        </w:rPr>
      </w:pPr>
      <w:r w:rsidRPr="00073D5A">
        <w:rPr>
          <w:b/>
        </w:rPr>
        <w:t>по группам, подгруппам и статьям бюджетной классификации</w:t>
      </w:r>
    </w:p>
    <w:p w:rsidR="007B0BEF" w:rsidRDefault="009754E5" w:rsidP="009754E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713A">
        <w:t xml:space="preserve">         </w:t>
      </w:r>
      <w:r>
        <w:tab/>
      </w:r>
      <w:r w:rsidR="00FD713A">
        <w:t xml:space="preserve">                                                              </w:t>
      </w:r>
      <w:r w:rsidRPr="00073D5A">
        <w:t>рублей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6020"/>
        <w:gridCol w:w="2500"/>
        <w:gridCol w:w="2127"/>
        <w:gridCol w:w="2268"/>
        <w:gridCol w:w="2268"/>
      </w:tblGrid>
      <w:tr w:rsidR="00987D85" w:rsidRPr="00987D85" w:rsidTr="00C17C7B">
        <w:trPr>
          <w:trHeight w:val="300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987D85" w:rsidRPr="00987D85" w:rsidTr="00C17C7B">
        <w:trPr>
          <w:trHeight w:val="30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87D85" w:rsidRPr="00987D85" w:rsidTr="00C17C7B">
        <w:trPr>
          <w:trHeight w:val="30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85" w:rsidRPr="00987D85" w:rsidRDefault="00987D85" w:rsidP="00987D85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987D85" w:rsidRPr="00987D85" w:rsidTr="00C17C7B">
        <w:trPr>
          <w:trHeight w:val="7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D85" w:rsidRPr="00987D85" w:rsidRDefault="00987D85" w:rsidP="00987D85">
            <w:pP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987D85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</w:tr>
      <w:tr w:rsidR="00987D85" w:rsidRPr="00987D85" w:rsidTr="00C17C7B">
        <w:trPr>
          <w:trHeight w:val="7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351 147 096,86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349 344 200,00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383 566 900,00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307 519 905,08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318 556 400,00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352 092 300,00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1 01 00000 00 0000 000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223 347 427,78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234 349 100,00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254 882 500,00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 на доходы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223 347 427,78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234 349 100,00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254 882 500,00</w:t>
            </w:r>
          </w:p>
        </w:tc>
      </w:tr>
      <w:tr w:rsidR="00987D85" w:rsidRPr="00987D85" w:rsidTr="00C17C7B">
        <w:trPr>
          <w:trHeight w:val="567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212 223 826,55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225 115 700,00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243 238 500,00</w:t>
            </w:r>
          </w:p>
        </w:tc>
      </w:tr>
      <w:tr w:rsidR="00987D85" w:rsidRPr="00987D85" w:rsidTr="00C17C7B">
        <w:trPr>
          <w:trHeight w:val="6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(сумма платежа (перерасчеты, недоимка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1 01 02010 01 1000 110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212 096 426,55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224 975 100,00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243 060 900,00</w:t>
            </w:r>
          </w:p>
        </w:tc>
      </w:tr>
      <w:tr w:rsidR="00987D85" w:rsidRPr="00987D85" w:rsidTr="00C17C7B">
        <w:trPr>
          <w:trHeight w:val="6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(суммы денежных взысканий (штрафов</w:t>
            </w:r>
            <w:proofErr w:type="gramEnd"/>
            <w:r w:rsidRPr="00987D85">
              <w:rPr>
                <w:rFonts w:eastAsia="Times New Roman"/>
                <w:color w:val="000000"/>
              </w:rPr>
              <w:t>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1 01 02010 01 3000 110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177 600,00</w:t>
            </w:r>
          </w:p>
        </w:tc>
      </w:tr>
      <w:tr w:rsidR="00987D85" w:rsidRPr="00987D85" w:rsidTr="00C17C7B">
        <w:trPr>
          <w:trHeight w:val="409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1 01 02020 01 0000 110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810 062,64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703 100,00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761 100,00</w:t>
            </w:r>
          </w:p>
        </w:tc>
      </w:tr>
      <w:tr w:rsidR="00987D85" w:rsidRPr="00987D85" w:rsidTr="00C17C7B">
        <w:trPr>
          <w:trHeight w:val="472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1 01 02020 01 1000 110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809 638,94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703 100,00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761 100,00</w:t>
            </w:r>
          </w:p>
        </w:tc>
      </w:tr>
      <w:tr w:rsidR="00987D85" w:rsidRPr="00987D85" w:rsidTr="00C17C7B">
        <w:trPr>
          <w:trHeight w:val="472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в части суммы налога,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1 01 02020 01 3000 110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423,70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3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, не </w:t>
            </w:r>
            <w:proofErr w:type="gramStart"/>
            <w:r w:rsidRPr="00987D85">
              <w:rPr>
                <w:rFonts w:eastAsia="Times New Roman"/>
                <w:color w:val="000000"/>
              </w:rPr>
              <w:t>превышающей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1 01 02030 01 0000 110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5 473 225,16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5 654 700,00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7 860 900,00</w:t>
            </w:r>
          </w:p>
        </w:tc>
      </w:tr>
      <w:tr w:rsidR="00987D85" w:rsidRPr="00987D85" w:rsidTr="00C17C7B">
        <w:trPr>
          <w:trHeight w:val="441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, не </w:t>
            </w:r>
            <w:proofErr w:type="gramStart"/>
            <w:r w:rsidRPr="00987D85">
              <w:rPr>
                <w:rFonts w:eastAsia="Times New Roman"/>
                <w:color w:val="000000"/>
              </w:rPr>
              <w:t>превышающей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1 01 02030 01 1000 110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5 468 200,00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5 654 700,00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7 860 900,00</w:t>
            </w:r>
          </w:p>
        </w:tc>
      </w:tr>
      <w:tr w:rsidR="00987D85" w:rsidRPr="00987D85" w:rsidTr="00C17C7B">
        <w:trPr>
          <w:trHeight w:val="409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987D85">
              <w:rPr>
                <w:rFonts w:eastAsia="Times New Roman"/>
                <w:color w:val="000000"/>
              </w:rPr>
              <w:t>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1 01 02030 01 3000 110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5 025,16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1 01 02040 01 0000 110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4 359 188,50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2 844 400,00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1 01 02040 01 1000 110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4 359 188,50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2 844 400,00</w:t>
            </w:r>
          </w:p>
        </w:tc>
      </w:tr>
      <w:tr w:rsidR="00987D85" w:rsidRPr="00987D85" w:rsidTr="00C17C7B">
        <w:trPr>
          <w:trHeight w:val="81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 xml:space="preserve"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</w:t>
            </w:r>
            <w:r w:rsidRPr="00987D85">
              <w:rPr>
                <w:rFonts w:eastAsia="Times New Roman"/>
                <w:color w:val="000000"/>
              </w:rPr>
              <w:lastRenderedPageBreak/>
              <w:t>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1 01 02080 01 0000 110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100 880,41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714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</w:t>
            </w:r>
            <w:r w:rsidRPr="00987D85">
              <w:rPr>
                <w:rFonts w:eastAsia="Times New Roman"/>
                <w:color w:val="000000"/>
              </w:rPr>
              <w:lastRenderedPageBreak/>
              <w:t>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(</w:t>
            </w:r>
            <w:proofErr w:type="gramStart"/>
            <w:r w:rsidRPr="00987D85">
              <w:rPr>
                <w:rFonts w:eastAsia="Times New Roman"/>
                <w:color w:val="000000"/>
              </w:rPr>
              <w:t xml:space="preserve">сумма платежа (перерасчеты, недоимка и задолженность по соответствующему платежу, в том числе по </w:t>
            </w:r>
            <w:r w:rsidRPr="00987D85">
              <w:rPr>
                <w:rFonts w:eastAsia="Times New Roman"/>
                <w:color w:val="000000"/>
              </w:rPr>
              <w:lastRenderedPageBreak/>
              <w:t>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1 01 02080 01 1000 110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100 880,41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1 01 02130 01 0000 110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380 244,52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177 600,00</w:t>
            </w:r>
          </w:p>
        </w:tc>
      </w:tr>
      <w:tr w:rsidR="00987D85" w:rsidRPr="00987D85" w:rsidTr="00C17C7B">
        <w:trPr>
          <w:trHeight w:val="3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(сумма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987D85">
              <w:rPr>
                <w:rFonts w:eastAsia="Times New Roman"/>
                <w:color w:val="000000"/>
              </w:rPr>
              <w:t>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1 01 02130 01 1000 110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380 244,52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177 600,00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1 03 00000 00 0000 000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30 021 500,00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39 984 600,00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30 021 500,00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39 984 600,00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1 03 02230 01 0000 110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14 718 500,00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15 716 300,00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20 900 000,00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1 03 02231 01 0000 110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14 718 500,00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15 716 300,00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20 900 000,00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87D85">
              <w:rPr>
                <w:rFonts w:eastAsia="Times New Roman"/>
                <w:color w:val="000000"/>
              </w:rPr>
              <w:t>инжекторных</w:t>
            </w:r>
            <w:proofErr w:type="spellEnd"/>
            <w:r w:rsidRPr="00987D85">
              <w:rPr>
                <w:rFonts w:eastAsia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1 03 02240 01 0000 110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96 000,00</w:t>
            </w:r>
          </w:p>
        </w:tc>
      </w:tr>
      <w:tr w:rsidR="00987D85" w:rsidRPr="00987D85" w:rsidTr="00C17C7B">
        <w:trPr>
          <w:trHeight w:val="31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987D85">
              <w:rPr>
                <w:rFonts w:eastAsia="Times New Roman"/>
                <w:color w:val="000000"/>
              </w:rPr>
              <w:t>инжекторных</w:t>
            </w:r>
            <w:proofErr w:type="spellEnd"/>
            <w:r w:rsidRPr="00987D85">
              <w:rPr>
                <w:rFonts w:eastAsia="Times New Roman"/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1 03 02241 01 0000 110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96 000,00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1 03 02250 01 0000 110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14 864 900,00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15 797 300,00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20 991 900,00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1 03 02251 01 0000 110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14 864 900,00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15 797 300,00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20 991 900,00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1 03 02260 01 0000 110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-1 508 400,00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-1 564 200,00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-2 003 300,00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1 03 02261 01 0000 110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-1 508 400,00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-1 564 200,00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-2 003 300,00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1 05 00000 00 0000 000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29 152 477,30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26 151 700,00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27 981 100,00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1 05 01000 00 0000 110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23 857 300,00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23 409 200,00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25 164 900,00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16 963 028,31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16 714 200,00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17 967 700,00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1 05 01011 01 0000 110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16 963 028,31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16 714 200,00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17 967 700,00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1 05 01011 01 1000 110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16 962 681,47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16 714 200,00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17 967 700,00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1 05 01011 01 3000 110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346,84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1 05 01020 01 0000 110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6 894 271,69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6 695 000,00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7 197 200,00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1 05 01021 01 0000 110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6 894 271,69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6 695 000,00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7 197 200,00</w:t>
            </w:r>
          </w:p>
        </w:tc>
      </w:tr>
      <w:tr w:rsidR="00987D85" w:rsidRPr="00987D85" w:rsidTr="00C17C7B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1 05 01021 01 1000 110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6 893 635,54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6 695 000,00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7 197 200,00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1 05 01021 01 3000 110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636,15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1 05 02000 02 0000 110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1 05 02010 02 0000 110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1 05 02010 02 3000 110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1 05 03000 01 0000 110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171 843,70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15 200,00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1 05 03010 01 0000 110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171 843,70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15 200,00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1 05 03010 01 1000 110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171 843,70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15 200,00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1 05 04000 02 0000 110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5 122 900,00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2 801 000,00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1 05 04060 02 0000 110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5 122 900,00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2 801 000,00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1 05 04060 02 1000 110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5 122 900,00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2 801 000,00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1 06 00000 00 0000 000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20 689 300,00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21 691 200,00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22 742 600,00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Налог на имущество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1 06 01000 00 0000 110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9 189 300,00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9 961 200,00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10 778 000,00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1 06 01020 14 0000 110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9 189 300,00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9 961 200,00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10 778 000,00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1 06 01020 14 1000 110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9 189 300,00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9 961 200,00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10 778 000,00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Земельный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1 06 06000 00 0000 110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11 730 000,00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11 964 600,00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Земельный налог с организаций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1 06 06030 00 0000 110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1 617 600,00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1 675 000,00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1 06 06032 14 0000 110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1 617 600,00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1 675 000,00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1 06 06032 14 1000 110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1 617 600,00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1 675 000,00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Земельный налог с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1 06 06040 00 0000 110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9 882 400,00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10 289 600,00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1 06 06042 14 0000 110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9 882 400,00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10 289 600,00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1 06 06042 14 1000 110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9 882 400,00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10 289 600,00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1 08 00000 00 0000 000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6 501 500,00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1 08 03000 01 0000 110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6 501 500,00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1 08 03010 01 0000 110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6 501 500,00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1 08 03010 01 1050 110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6 501 500,00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43 627 191,78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30 787 800,00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31 474 600,00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1 11 00000 00 0000 000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18 342 207,21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15 080 300,00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15 683 500,00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17 905 420,03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14 756 700,00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15 347 000,00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1 11 05010 00 0000 120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11 156 978,28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7 801 200,00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8 113 300,00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1 11 05012 14 0000 120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11 156 978,28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7 801 200,00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8 113 300,00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1 11 05020 00 0000 120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712 741,75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705 500,00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1 11 05024 14 0000 120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712 741,75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705 500,00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1 11 05030 00 0000 120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6 035 700,00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6 277 100,00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6 528 200,00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1 11 05034 14 0000 120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6 035 700,00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6 277 100,00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6 528 200,00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1 11 05300 00 0000 120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2 187,18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1 11 05310 00 0000 120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2 187,18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1 11 05312 14 0000 120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2 187,18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1 11 07000 00 0000 120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11 300,00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1 11 07010 00 0000 120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11 300,00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1 11 07014 14 0000 120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11 300,00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1 11 09000 00 0000 120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312 700,00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325 200,00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1 11 09040 00 0000 120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312 700,00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325 200,00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1 11 09044 14 0000 120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312 700,00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325 200,00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1 12 00000 00 0000 000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43 800,00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45 600,00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47 400,00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1 12 01000 01 0000 </w:t>
            </w:r>
            <w:r w:rsidRPr="00987D85">
              <w:rPr>
                <w:rFonts w:eastAsia="Times New Roman"/>
                <w:color w:val="000000"/>
              </w:rPr>
              <w:lastRenderedPageBreak/>
              <w:t xml:space="preserve">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43 800,00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47 400,00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1 12 01010 01 0000 120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43 900,00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1 12 01010 01 6000 120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43 900,00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1 12 01040 01 0000 120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3 500,00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размещение отходов производства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1 12 01041 01 0000 120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3 500,00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1 12 01041 01 6000 120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3 500,00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1 13 00000 00 0000 000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18 915 596,01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12 926 600,00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13 201 400,00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оказания платных услуг (работ)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1 13 01000 00 0000 130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15 643 361,50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11 821 600,00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12 052 200,00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15 643 361,50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11 821 600,00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12 052 200,00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15 643 361,50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11 821 600,00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12 052 200,00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987D85">
              <w:rPr>
                <w:rFonts w:eastAsia="Times New Roman"/>
                <w:color w:val="000000"/>
              </w:rPr>
              <w:t>Егоровская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школа – филиал МОУ БОГОРОДСКАЯ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1 13 01994 14 0011 130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154 700,00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Прочие доходы от оказания платных услуг (работ) получателями средств бюджетов муниципальных округов МОУ БОГОРОДСКАЯ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1 13 01994 14 0021 130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644 800,00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670 600,00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МКУК "ВОСКРЕСЕНСКАЯ ЦБС"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1 13 01994 14 0023 130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517 900,00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355 000,00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987D85">
              <w:rPr>
                <w:rFonts w:eastAsia="Times New Roman"/>
                <w:color w:val="000000"/>
              </w:rPr>
              <w:t>БЛАГОВЕЩЕНСКАЯ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1 13 01994 14 0031 130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317 738,13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285 000,00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296 400,00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ВОСКРЕСЕНСКИЙ КРАЕВЕДЧЕСКИЙ МУЗЕЙ (ВКМ)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1 13 01994 14 0033 130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562 000,00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727 900,00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1 13 01994 14 0041 130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398 010,00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385 900,00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ГЛУХОВСКАЯ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1 13 01994 14 0051 130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1 254 050,87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683 300,00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710 600,00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987D85">
              <w:rPr>
                <w:rFonts w:eastAsia="Times New Roman"/>
                <w:color w:val="000000"/>
              </w:rPr>
              <w:t>Елдежская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школа – филиал МОУ ГЛУХОВСКАЯ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1 13 01994 14 0061 130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67 100,00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987D85">
              <w:rPr>
                <w:rFonts w:eastAsia="Times New Roman"/>
                <w:color w:val="000000"/>
              </w:rPr>
              <w:t>ВЛАДИМИРСКАЯ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1 13 01994 14 0071 130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601 635,00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647 900,00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673 800,00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987D85">
              <w:rPr>
                <w:rFonts w:eastAsia="Times New Roman"/>
                <w:color w:val="000000"/>
              </w:rPr>
              <w:t>ВЛАДИМИРСКАЯ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СШ (прочие платные)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1 13 01994 14 0073 130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75 594,00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ЗАДВОРКОВСКАЯ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1 13 01994 14 0081 130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941 458,30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1 068 100,00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1 110 800,00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ГАЛИБИХИНСКАЯ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1 13 01994 14 0091 130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373 000,00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387 900,00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403 400,00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СТАРОУСТИНСКАЯ ОШ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1 13 01994 14 0101 130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266 200,00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276 800,00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987D85">
              <w:rPr>
                <w:rFonts w:eastAsia="Times New Roman"/>
                <w:color w:val="000000"/>
              </w:rPr>
              <w:t>Нестиарская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школа – филиал МОУ БОГОРОДСКАЯ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1 13 01994 14 0111 130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113 106,00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81 100,00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КРАСНОЯРСКАЯ НАЧАЛЬНАЯ ШКОЛА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1 13 01994 14 0121 130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59 450,00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77 900,00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МУЗЕЙ-ЗАПОВЕДНИК "ГРАД КИТЕЖ"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1 13 01994 14 0133 130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3 287 400,00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7 "СКАЗКА"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1 13 01994 14 0161 130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1 003 324,40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1 131 300,00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Прочие доходы от оказания платных услуг (работ) получателями средств бюджетов муниципальных округов МКДОУ КАЛИНИХИНСКИЙ ДЕТСКИЙ САД № 6 "БЕРЕЗКА"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1 13 01994 14 0171 130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918 690,43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1 073 300,00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1 116 300,00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4 "РЯБИНКА"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1 13 01994 14 0181 130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1 233 777,18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992 200,00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1 031 900,00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2 "СЕМИЦВЕТИК"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1 13 01994 14 0191 130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1 344 361,58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1 282 300,00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1 333 600,00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МКДОУ ВОЗДВИЖЕНСКИЙ ДЕТСКИЙ САД "ЗВЕЗДОЧКА"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1 13 01994 14 0211 130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194 894,00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328 600,00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341 700,00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ВОЗДВИЖЕНСКАЯ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1 13 01994 14 0271 130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707 804,11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676 000,00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МОУ ВОЗДВИЖЕНСКАЯ СШ (прочие платные)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1 13 01994 14 0273 130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5 567,50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 МКДОУ ВЛАДИМИРСКИЙ ДЕТСКИЙ САД "РУЧЕЕК"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1 13 01994 14 0281 130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359 000,00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429 400,00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1 13 02000 00 0000 130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3 272 234,51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1 105 000,00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1 149 200,00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1 13 02060 00 0000 130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571 400,00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594 256,00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618 027,00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1 13 02064 14 0000 130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571 400,00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594 256,00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618 027,00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1 13 02990 00 0000 130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2 700 834,51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510 744,00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531 173,00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1 13 02994 14 0000 130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2 700 834,51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510 744,00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531 173,00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1 14 00000 00 0000 000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3 487 288,56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2 160 000,00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1 944 000,00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1 14 02000 00 0000 000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21 660,00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1 14 02040 14 0000 440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21 660,00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1 14 02042 14 0000 440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21 660,00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1 14 06000 00 0000 430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1 215 000,00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1 14 06010 00 0000 430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1 215 000,00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1 14 06012 14 0000 430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1 215 000,00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1 14 06300 00 0000 430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855 420,56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324 000,00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1 14 06310 00 0000 430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809 688,62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324 000,00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1 14 06312 14 0000 430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809 688,62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324 000,00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1 14 06320 00 0000 430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45 731,94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1 14 06324 14 0000 430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45 731,94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1 14 13000 00 0000 000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1 110 208,00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405 000,00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1 14 13040 14 0000 410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1 110 208,00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405 000,00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1 16 00000 00 0000 000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577 400,00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575 300,00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598 300,00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1 16 01000 01 0000 140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499 200,00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519 200,00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1 16 01050 01 0000 140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3 200,00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1 16 01053 01 0000 140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3 200,00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1 16 01060 01 0000 140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41 300,00</w:t>
            </w:r>
          </w:p>
        </w:tc>
      </w:tr>
      <w:tr w:rsidR="00987D85" w:rsidRPr="00987D85" w:rsidTr="00C17C7B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1 16 01063 01 0000 140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41 300,00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1 16 01070 01 0000 140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15 600,00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1 16 01073 01 0000 140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15 600,00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1 16 01080 01 0000 140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61 100,00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1 16 01083 01 0000 140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61 100,00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1 16 01090 01 0000 140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1 400,00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1 16 01093 01 0000 140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1 400,00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1 16 01140 01 0000 140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36 000,00</w:t>
            </w:r>
          </w:p>
        </w:tc>
      </w:tr>
      <w:tr w:rsidR="00987D85" w:rsidRPr="00987D85" w:rsidTr="00C17C7B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1 16 01143 01 0000 140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1 16 01170 01 0000 140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7 500,00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1 16 01173 01 0000 140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7 500,00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1 16 01190 01 0000 140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171 200,00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1 16 01193 01 0000 140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171 200,00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1 16 01200 01 0000 140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181 900,00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1 16 01203 01 0000 140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181 900,00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1 16 10000 00 0000 140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79 100,00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1 16 10030 14 0000 140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1 16 10031 14 0000 140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1 16 10120 00 0000 140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79 100,00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1 16 10123 01 0000 140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79 100,00</w:t>
            </w:r>
          </w:p>
        </w:tc>
      </w:tr>
      <w:tr w:rsidR="00987D85" w:rsidRPr="00987D85" w:rsidTr="00C17C7B">
        <w:trPr>
          <w:trHeight w:val="3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1 16 10123 01 0141 140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79 100,00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1 17 00000 00 0000 000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2 260 900,00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Инициативные платежи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2 260 900,00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2 260 900,00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юридических лиц. Ремонт автомобильной дороги по ул. Центральная от д.51 до д.56, ул. Береговая от д.38 до д.42а,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.К</w:t>
            </w:r>
            <w:proofErr w:type="gramEnd"/>
            <w:r w:rsidRPr="00987D85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1 17 15020 14 1001 150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юридических лиц. Ремонт автомобильной дороги общего пользования местного значения по ул. Полевая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.А</w:t>
            </w:r>
            <w:proofErr w:type="gramEnd"/>
            <w:r w:rsidRPr="00987D85">
              <w:rPr>
                <w:rFonts w:eastAsia="Times New Roman"/>
                <w:color w:val="000000"/>
              </w:rPr>
              <w:t>сташиха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1 17 15020 14 1002 150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121 000,00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Инициативные платежи, зачисляемые в бюджеты муниципальных округов. Средства </w:t>
            </w:r>
            <w:proofErr w:type="gramStart"/>
            <w:r w:rsidRPr="00987D85">
              <w:rPr>
                <w:rFonts w:eastAsia="Times New Roman"/>
                <w:color w:val="000000"/>
              </w:rPr>
              <w:t>юридических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. Ремонт автомобильной дороги общего пользования местного значения по ул. Береговая в с. </w:t>
            </w:r>
            <w:proofErr w:type="spellStart"/>
            <w:r w:rsidRPr="00987D85">
              <w:rPr>
                <w:rFonts w:eastAsia="Times New Roman"/>
                <w:color w:val="000000"/>
              </w:rPr>
              <w:t>Богородское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1 17 15020 14 1003 150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Инициативные платежи, зачисляемые в бюджеты муниципальных округов. Средства юридических лиц. Ремонт (</w:t>
            </w:r>
            <w:proofErr w:type="spellStart"/>
            <w:r w:rsidRPr="00987D85">
              <w:rPr>
                <w:rFonts w:eastAsia="Times New Roman"/>
                <w:color w:val="000000"/>
              </w:rPr>
              <w:t>щебенение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) автомобильных дорог в </w:t>
            </w:r>
            <w:proofErr w:type="spellStart"/>
            <w:r w:rsidRPr="00987D85">
              <w:rPr>
                <w:rFonts w:eastAsia="Times New Roman"/>
                <w:color w:val="000000"/>
              </w:rPr>
              <w:t>п</w:t>
            </w:r>
            <w:proofErr w:type="gramStart"/>
            <w:r w:rsidRPr="00987D85">
              <w:rPr>
                <w:rFonts w:eastAsia="Times New Roman"/>
                <w:color w:val="000000"/>
              </w:rPr>
              <w:t>.К</w:t>
            </w:r>
            <w:proofErr w:type="gramEnd"/>
            <w:r w:rsidRPr="00987D85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на улицах Привокзальная, Железнодорожная, Юбилейная, Дружба, Угловая, </w:t>
            </w:r>
            <w:proofErr w:type="spellStart"/>
            <w:r w:rsidRPr="00987D85">
              <w:rPr>
                <w:rFonts w:eastAsia="Times New Roman"/>
                <w:color w:val="000000"/>
              </w:rPr>
              <w:t>Ручина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(1700 </w:t>
            </w:r>
            <w:proofErr w:type="spellStart"/>
            <w:r w:rsidRPr="00987D85">
              <w:rPr>
                <w:rFonts w:eastAsia="Times New Roman"/>
                <w:color w:val="000000"/>
              </w:rPr>
              <w:t>м.п</w:t>
            </w:r>
            <w:proofErr w:type="spellEnd"/>
            <w:r w:rsidRPr="00987D85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1 17 15020 14 1004 150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юридических лиц. Ремонт тротуара от д.12 до д.46А и от д.170 до д.202 по </w:t>
            </w:r>
            <w:proofErr w:type="spellStart"/>
            <w:r w:rsidRPr="00987D85">
              <w:rPr>
                <w:rFonts w:eastAsia="Times New Roman"/>
                <w:color w:val="000000"/>
              </w:rPr>
              <w:t>ул</w:t>
            </w:r>
            <w:proofErr w:type="gramStart"/>
            <w:r w:rsidRPr="00987D85">
              <w:rPr>
                <w:rFonts w:eastAsia="Times New Roman"/>
                <w:color w:val="000000"/>
              </w:rPr>
              <w:t>.Л</w:t>
            </w:r>
            <w:proofErr w:type="gramEnd"/>
            <w:r w:rsidRPr="00987D85">
              <w:rPr>
                <w:rFonts w:eastAsia="Times New Roman"/>
                <w:color w:val="000000"/>
              </w:rPr>
              <w:t>енина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987D85">
              <w:rPr>
                <w:rFonts w:eastAsia="Times New Roman"/>
                <w:color w:val="000000"/>
              </w:rPr>
              <w:t>р.п.Воскресенское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1 17 15020 14 1005 150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Инициативные платежи, зачисляемые в бюджеты муниципальных округов. Средства юридических лиц. Ремонт автомобильной дороги (</w:t>
            </w:r>
            <w:proofErr w:type="spellStart"/>
            <w:r w:rsidRPr="00987D85">
              <w:rPr>
                <w:rFonts w:eastAsia="Times New Roman"/>
                <w:color w:val="000000"/>
              </w:rPr>
              <w:t>щебенение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) </w:t>
            </w:r>
            <w:proofErr w:type="spellStart"/>
            <w:r w:rsidRPr="00987D85">
              <w:rPr>
                <w:rFonts w:eastAsia="Times New Roman"/>
                <w:color w:val="000000"/>
              </w:rPr>
              <w:t>ул</w:t>
            </w:r>
            <w:proofErr w:type="gramStart"/>
            <w:r w:rsidRPr="00987D85">
              <w:rPr>
                <w:rFonts w:eastAsia="Times New Roman"/>
                <w:color w:val="000000"/>
              </w:rPr>
              <w:t>.Н</w:t>
            </w:r>
            <w:proofErr w:type="gramEnd"/>
            <w:r w:rsidRPr="00987D85">
              <w:rPr>
                <w:rFonts w:eastAsia="Times New Roman"/>
                <w:color w:val="000000"/>
              </w:rPr>
              <w:t>овая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д.Шишенино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и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ул.Центральная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д.Пигалево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1 17 15020 14 1006 150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Инициативные платежи, зачисляемые в бюджеты муниципальных округов. Средства юридических лиц. Ремонт (</w:t>
            </w:r>
            <w:proofErr w:type="spellStart"/>
            <w:r w:rsidRPr="00987D85">
              <w:rPr>
                <w:rFonts w:eastAsia="Times New Roman"/>
                <w:color w:val="000000"/>
              </w:rPr>
              <w:t>щебенение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) автомобильных дорог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.З</w:t>
            </w:r>
            <w:proofErr w:type="gramEnd"/>
            <w:r w:rsidRPr="00987D85">
              <w:rPr>
                <w:rFonts w:eastAsia="Times New Roman"/>
                <w:color w:val="000000"/>
              </w:rPr>
              <w:t>адворка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на улицах </w:t>
            </w:r>
            <w:proofErr w:type="spellStart"/>
            <w:r w:rsidRPr="00987D85">
              <w:rPr>
                <w:rFonts w:eastAsia="Times New Roman"/>
                <w:color w:val="000000"/>
              </w:rPr>
              <w:t>Буханова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(340 </w:t>
            </w:r>
            <w:proofErr w:type="spellStart"/>
            <w:r w:rsidRPr="00987D85">
              <w:rPr>
                <w:rFonts w:eastAsia="Times New Roman"/>
                <w:color w:val="000000"/>
              </w:rPr>
              <w:t>мп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), Полевая (680 </w:t>
            </w:r>
            <w:proofErr w:type="spellStart"/>
            <w:r w:rsidRPr="00987D85">
              <w:rPr>
                <w:rFonts w:eastAsia="Times New Roman"/>
                <w:color w:val="000000"/>
              </w:rPr>
              <w:t>мп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) и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д.Звягино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ул.Февральская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(600 </w:t>
            </w:r>
            <w:proofErr w:type="spellStart"/>
            <w:r w:rsidRPr="00987D85">
              <w:rPr>
                <w:rFonts w:eastAsia="Times New Roman"/>
                <w:color w:val="000000"/>
              </w:rPr>
              <w:t>мп</w:t>
            </w:r>
            <w:proofErr w:type="spellEnd"/>
            <w:r w:rsidRPr="00987D85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1 17 15020 14 1007 150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196 000,00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Инициативные платежи, зачисляемые в бюджеты муниципальных округов. Средства юридических лиц. Ремонт дорог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.Е</w:t>
            </w:r>
            <w:proofErr w:type="gramEnd"/>
            <w:r w:rsidRPr="00987D85">
              <w:rPr>
                <w:rFonts w:eastAsia="Times New Roman"/>
                <w:color w:val="000000"/>
              </w:rPr>
              <w:t>лдеж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ул.Набережная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и </w:t>
            </w:r>
            <w:proofErr w:type="spellStart"/>
            <w:r w:rsidRPr="00987D85">
              <w:rPr>
                <w:rFonts w:eastAsia="Times New Roman"/>
                <w:color w:val="000000"/>
              </w:rPr>
              <w:t>с.Глухово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ул.Прудовая</w:t>
            </w:r>
            <w:proofErr w:type="spellEnd"/>
            <w:r w:rsidRPr="00987D85">
              <w:rPr>
                <w:rFonts w:eastAsia="Times New Roman"/>
                <w:color w:val="000000"/>
              </w:rPr>
              <w:t>, Береговая, Садовая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1 17 15020 14 1008 150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юридических лиц. Ремонт автомобильных дорог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.Ч</w:t>
            </w:r>
            <w:proofErr w:type="gramEnd"/>
            <w:r w:rsidRPr="00987D85">
              <w:rPr>
                <w:rFonts w:eastAsia="Times New Roman"/>
                <w:color w:val="000000"/>
              </w:rPr>
              <w:t>истое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болото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ул.Чкалова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87D85">
              <w:rPr>
                <w:rFonts w:eastAsia="Times New Roman"/>
                <w:color w:val="000000"/>
              </w:rPr>
              <w:t>с.Большое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Поле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ул.Пушкина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87D85">
              <w:rPr>
                <w:rFonts w:eastAsia="Times New Roman"/>
                <w:color w:val="000000"/>
              </w:rPr>
              <w:t>д.Большая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987D85">
              <w:rPr>
                <w:rFonts w:eastAsia="Times New Roman"/>
                <w:color w:val="000000"/>
              </w:rPr>
              <w:t>Юронга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ул.Дружбы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1 17 15020 14 1009 150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149 600,00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Ремонт автомобильной дороги по ул. Центральная от д.51 до д.56, ул. Береговая от д.38 до д.42а,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.К</w:t>
            </w:r>
            <w:proofErr w:type="gramEnd"/>
            <w:r w:rsidRPr="00987D85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1 17 15020 14 2001 150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Ремонт автомобильной дороги общего пользования местного значения по ул. Полевая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.А</w:t>
            </w:r>
            <w:proofErr w:type="gramEnd"/>
            <w:r w:rsidRPr="00987D85">
              <w:rPr>
                <w:rFonts w:eastAsia="Times New Roman"/>
                <w:color w:val="000000"/>
              </w:rPr>
              <w:t>сташиха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1 17 15020 14 2002 150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Ремонт автомобильной дороги общего пользования местного значения по ул. Береговая в с. </w:t>
            </w:r>
            <w:proofErr w:type="spellStart"/>
            <w:r w:rsidRPr="00987D85">
              <w:rPr>
                <w:rFonts w:eastAsia="Times New Roman"/>
                <w:color w:val="000000"/>
              </w:rPr>
              <w:t>Богородское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1 17 15020 14 2003 150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Инициативные платежи, зачисляемые в бюджеты муниципальных округов. Средства физических лиц. Ремонт автомобильной дороги (</w:t>
            </w:r>
            <w:proofErr w:type="spellStart"/>
            <w:r w:rsidRPr="00987D85">
              <w:rPr>
                <w:rFonts w:eastAsia="Times New Roman"/>
                <w:color w:val="000000"/>
              </w:rPr>
              <w:t>щебенение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) </w:t>
            </w:r>
            <w:proofErr w:type="spellStart"/>
            <w:r w:rsidRPr="00987D85">
              <w:rPr>
                <w:rFonts w:eastAsia="Times New Roman"/>
                <w:color w:val="000000"/>
              </w:rPr>
              <w:t>ул</w:t>
            </w:r>
            <w:proofErr w:type="gramStart"/>
            <w:r w:rsidRPr="00987D85">
              <w:rPr>
                <w:rFonts w:eastAsia="Times New Roman"/>
                <w:color w:val="000000"/>
              </w:rPr>
              <w:t>.Н</w:t>
            </w:r>
            <w:proofErr w:type="gramEnd"/>
            <w:r w:rsidRPr="00987D85">
              <w:rPr>
                <w:rFonts w:eastAsia="Times New Roman"/>
                <w:color w:val="000000"/>
              </w:rPr>
              <w:t>овая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д.Шишенино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и </w:t>
            </w:r>
            <w:proofErr w:type="spellStart"/>
            <w:r w:rsidRPr="00987D85">
              <w:rPr>
                <w:rFonts w:eastAsia="Times New Roman"/>
                <w:color w:val="000000"/>
              </w:rPr>
              <w:t>ул.Центральная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д.Пигалево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1 17 15020 14 2006 150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Ремонт водопровода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.А</w:t>
            </w:r>
            <w:proofErr w:type="gramEnd"/>
            <w:r w:rsidRPr="00987D85">
              <w:rPr>
                <w:rFonts w:eastAsia="Times New Roman"/>
                <w:color w:val="000000"/>
              </w:rPr>
              <w:t>сташиха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Благоустройство общественного пространства в </w:t>
            </w:r>
            <w:proofErr w:type="spellStart"/>
            <w:r w:rsidRPr="00987D85">
              <w:rPr>
                <w:rFonts w:eastAsia="Times New Roman"/>
                <w:color w:val="000000"/>
              </w:rPr>
              <w:t>с</w:t>
            </w:r>
            <w:proofErr w:type="gramStart"/>
            <w:r w:rsidRPr="00987D85">
              <w:rPr>
                <w:rFonts w:eastAsia="Times New Roman"/>
                <w:color w:val="000000"/>
              </w:rPr>
              <w:t>.В</w:t>
            </w:r>
            <w:proofErr w:type="gramEnd"/>
            <w:r w:rsidRPr="00987D85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1 17 15020 14 2011 150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"Звезда Герою"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.Р</w:t>
            </w:r>
            <w:proofErr w:type="gramEnd"/>
            <w:r w:rsidRPr="00987D85">
              <w:rPr>
                <w:rFonts w:eastAsia="Times New Roman"/>
                <w:color w:val="000000"/>
              </w:rPr>
              <w:t>усениха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987D85">
              <w:rPr>
                <w:rFonts w:eastAsia="Times New Roman"/>
                <w:color w:val="000000"/>
              </w:rPr>
              <w:t>д.Пузеево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1 17 15020 14 2015 150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18 050,00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"Устройство ограждения территории кладбища в </w:t>
            </w:r>
            <w:proofErr w:type="spellStart"/>
            <w:r w:rsidRPr="00987D85">
              <w:rPr>
                <w:rFonts w:eastAsia="Times New Roman"/>
                <w:color w:val="000000"/>
              </w:rPr>
              <w:t>д</w:t>
            </w:r>
            <w:proofErr w:type="gramStart"/>
            <w:r w:rsidRPr="00987D85">
              <w:rPr>
                <w:rFonts w:eastAsia="Times New Roman"/>
                <w:color w:val="000000"/>
              </w:rPr>
              <w:t>.А</w:t>
            </w:r>
            <w:proofErr w:type="gramEnd"/>
            <w:r w:rsidRPr="00987D85">
              <w:rPr>
                <w:rFonts w:eastAsia="Times New Roman"/>
                <w:color w:val="000000"/>
              </w:rPr>
              <w:t>втулиха</w:t>
            </w:r>
            <w:proofErr w:type="spellEnd"/>
            <w:r w:rsidRPr="00987D85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1 17 15020 14 2016 150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"Устройство ограждения территории кладбища в </w:t>
            </w:r>
            <w:proofErr w:type="spellStart"/>
            <w:r w:rsidRPr="00987D85">
              <w:rPr>
                <w:rFonts w:eastAsia="Times New Roman"/>
                <w:color w:val="000000"/>
              </w:rPr>
              <w:t>с</w:t>
            </w:r>
            <w:proofErr w:type="gramStart"/>
            <w:r w:rsidRPr="00987D85">
              <w:rPr>
                <w:rFonts w:eastAsia="Times New Roman"/>
                <w:color w:val="000000"/>
              </w:rPr>
              <w:t>.Д</w:t>
            </w:r>
            <w:proofErr w:type="gramEnd"/>
            <w:r w:rsidRPr="00987D85">
              <w:rPr>
                <w:rFonts w:eastAsia="Times New Roman"/>
                <w:color w:val="000000"/>
              </w:rPr>
              <w:t>окукино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Воскресенского муниципального округа Нижегородской области"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1 17 15020 14 2017 150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Инициативные платежи, зачисляемые в бюджеты муниципальных округов. Средства физических лиц. Проект местного инициативного бюджетирования "Устройство ограждения территории кладбища в д. Большие Поляны"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1 17 15020 14 2018 150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"Обустройство стоянки для автомобилей у музея "Град Китеж" </w:t>
            </w:r>
            <w:proofErr w:type="gramStart"/>
            <w:r w:rsidRPr="00987D85">
              <w:rPr>
                <w:rFonts w:eastAsia="Times New Roman"/>
                <w:color w:val="000000"/>
              </w:rPr>
              <w:t>в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с. Владимирское"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1 17 15020 14 2019 150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7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1 366 503 354,20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906 754 054,84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987D85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875 637 666,25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2 02 00000 00 0000 000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1 369 009 951,74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906 754 054,84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875 637 666,25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443 964 000,00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367 388 800,00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369 886 000,00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2 02 15001 00 0000 150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390 041 900,00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315 170 800,00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333 831 600,00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2 02 15001 14 0000 150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390 041 900,00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315 170 800,00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333 831 600,00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Дотации бюджетам муниципальных округов на выравнивание бюджетной обеспеченности из бюджета субъекта Российской Федерации,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2 02 15001 14 0220 150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390 041 900,00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315 170 800,00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333 831 600,00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2 02 15002 00 0000 150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49 922 100,00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52 218 000,00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36 054 400,00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2 02 15002 14 0000 150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49 922 100,00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52 218 000,00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36 054 400,00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Дотации бюджетам муниципальных округов на поддержку мер по обеспечению сбалансированности бюджетов,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2 02 15002 14 0220 150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49 922 100,00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52 218 000,00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36 054 400,00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дотации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2 02 19999 00 0000 150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дотации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2 02 19999 14 0000 150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дотации бюджетам муниципальных округов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2 02 19999 14 0220 150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454 657 461,12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82 623 926,84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49 319 967,25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Субсидии бюджетам на </w:t>
            </w:r>
            <w:proofErr w:type="spellStart"/>
            <w:r w:rsidRPr="00987D85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2 02 20077 00 0000 150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67 459 603,09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Субсидии бюджетам муниципальных округов на </w:t>
            </w:r>
            <w:proofErr w:type="spellStart"/>
            <w:r w:rsidRPr="00987D85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2 02 20077 14 0000 150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67 459 603,09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Субсидии бюджетам муниципальных округов на </w:t>
            </w:r>
            <w:proofErr w:type="spellStart"/>
            <w:r w:rsidRPr="00987D85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987D85">
              <w:rPr>
                <w:rFonts w:eastAsia="Times New Roman"/>
                <w:color w:val="000000"/>
              </w:rPr>
              <w:t xml:space="preserve"> капитальных вложений в объекты муниципальной собственности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2 02 20077 14 0220 150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67 459 603,09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2 02 20216 00 0000 150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14 071 300,00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2 02 20216 14 0000 150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14 071 300,00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2 02 20216 14 0220 150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14 071 300,00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987D85">
              <w:rPr>
                <w:rFonts w:eastAsia="Times New Roman"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2 02 25304 00 0000 150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6 800 116,93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7 267 970,10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6 934 655,46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2 02 25304 14 0000 150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6 800 116,93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7 267 970,10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6 934 655,46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2 02 25304 14 0110 150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5 100 087,70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5 305 618,20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4 854 258,80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2 02 25304 14 0220 150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1 700 029,23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1 962 351,90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2 080 396,66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2 02 25454 00 0000 150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создание модельных муниципальных библиотек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2 02 25454 14 0000 150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создание модельных муниципальных библиотек за счёт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2 02 25454 14 0110 150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14 400 000,00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создание модельных муниципальных библиотек за счёт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2 02 25454 14 0220 150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2 02 25467 00 0000 150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2 02 25467 14 0000 150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2 02 25497 00 0000 150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568 500,00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589 300,00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2 02 25497 14 0000 150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568 500,00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589 300,00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реализацию мероприятий по обеспечению жильем молодых семей за счет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2 02 25497 14 0110 150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412 500,00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реализацию мероприятий по обеспечению жильем молодых семей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2 02 25497 14 0220 150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176 800,00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на поддержку отрасли культуры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2 02 25519 00 0000 150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183 874,70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50 625,79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54 175,10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2 02 25519 14 0000 150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183 874,70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50 625,79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54 175,10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поддержку отрасли культуры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2 02 25519 14 0110 150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137 906,02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36 956,83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37 922,57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поддержку отрасли культуры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2 02 25519 14 0220 150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45 968,68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13 668,96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16 252,53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2 02 25555 00 0000 150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5 208 333,34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5 376 344,09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2 02 25555 14 0000 150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5 208 333,34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5 376 344,09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2 02 25555 14 0110 150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5 000 000,00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реализацию программ формирования современной городской среды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2 02 25555 14 0220 150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208 333,34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319 148,94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376 344,09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719 358,75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719 358,75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 за счёт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2 02 25599 14 0110 150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539 519,06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 за счёт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2 02 25599 14 0220 150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179 839,69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2 02 25750 00 0000 150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134 661 066,67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2 02 25750 14 0000 150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134 661 066,67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на реализацию мероприятий по модернизации школьных систем образования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2 02 25750 14 0110 150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100 995 800,00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Субсидии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2 02 25750 14 0220 150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33 665 266,67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субсидии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2 02 29999 00 0000 150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210 553 807,64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69 417 682,01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36 365 492,60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субсидии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2 02 29999 14 0000 150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210 553 807,64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69 417 682,01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36 365 492,60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субсидии бюджетам муниципальных округов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2 02 29999 14 0220 150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210 553 807,64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69 417 682,01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36 365 492,60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458 762 381,62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454 179 940,00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453 824 740,00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2 02 30024 00 0000 150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385 528 241,62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394 514 600,00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394 179 900,00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385 528 241,62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394 514 600,00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394 179 900,00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1 527 685,69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3 015 800,00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3 000 800,00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Субвенции бюджетам муниципальных округов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384 000 555,93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391 498 800,00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391 179 100,00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1 798 300,00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1 798 300,00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2 02 30029 14 0220 150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1 798 300,00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2 02 35082 00 0000 150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24 328 100,00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2 02 35082 14 0000 150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24 328 100,00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2 02 35082 14 0220 150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24 328 100,00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2 02 35118 00 0000 150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1 889 900,00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2 02 35118 14 0000 150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1 889 900,00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2 02 35118 14 0110 150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1 889 900,00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2 02 35120 00 0000 150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2 02 35120 14 0000 150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10 000,00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2 02 35120 14 0110 150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10 000,00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2 02 35303 00 0000 150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23 592 240,00</w:t>
            </w:r>
          </w:p>
        </w:tc>
      </w:tr>
      <w:tr w:rsidR="00987D85" w:rsidRPr="00987D85" w:rsidTr="00C17C7B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2 02 35303 14 0000 150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23 592 240,00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2 02 35303 14 0110 150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23 592 240,00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Единая субвенция местным бюджетам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2 02 39998 00 0000 150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2 02 39998 14 0000 150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Единая субвенция бюджетам муниципальных округов,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2 02 39998 14 0220 150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8 026 300,00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Иные межбюджетные трансферты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11 626 109,00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2 561 388,00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2 606 959,00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2 02 45179 00 0000 150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2 481 822,00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2 519 488,00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2 565 059,00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2 02 45179 14 0000 150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2 481 822,00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2 519 488,00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2 565 059,00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 xml:space="preserve">Межбюджетные </w:t>
            </w:r>
            <w:proofErr w:type="gramStart"/>
            <w:r w:rsidRPr="00987D85">
              <w:rPr>
                <w:rFonts w:eastAsia="Times New Roman"/>
                <w:color w:val="000000"/>
              </w:rPr>
              <w:t>трансферты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2 02 45179 14 0110 150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2 382 549,12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2 368 319,00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2 385 505,00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Межбюджетные </w:t>
            </w:r>
            <w:proofErr w:type="gramStart"/>
            <w:r w:rsidRPr="00987D85">
              <w:rPr>
                <w:rFonts w:eastAsia="Times New Roman"/>
                <w:color w:val="000000"/>
              </w:rPr>
              <w:t>трансферты</w:t>
            </w:r>
            <w:proofErr w:type="gramEnd"/>
            <w:r w:rsidRPr="00987D85">
              <w:rPr>
                <w:rFonts w:eastAsia="Times New Roman"/>
                <w:color w:val="000000"/>
              </w:rPr>
              <w:t xml:space="preserve">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2 02 45179 14 0220 150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99 272,88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151 169,00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179 554,00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2 02 49999 00 0000 150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9 144 287,00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41 900,00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2 02 49999 14 0000 150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9 144 287,00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41 900,00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межбюджетные трансферты, передаваемые бюджетам муниципальных округов, за счет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2 02 49999 14 0110 150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1 234 700,00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межбюджетные трансферты, передаваемые бюджетам муниципальных округов,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2 02 49999 14 0220 150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7 909 587,00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41 900,00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2 07 00000 00 0000 000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2 07 04000 14 0000 150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Прочие безвозмездные поступления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2 07 04050 14 0000 150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2 18 00000 00 0000 000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2 18 00000 00 0000 150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бюджетов муниципальных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2 18 00000 14 0000 150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2 18 04020 14 0000 150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Доходы бюджетов муниципальных округов от возврата автономными учреждениями остатков субсидий прошлых лет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2 18 04020 14 0110 150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23 214,83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Доходы бюджетов муниципальных округов от возврата автономными учреждениями остатков субсидий прошлых лет (средства областного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2 18 04020 14 0220 150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6 204,51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 xml:space="preserve">2 19 00000 00 0000 000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-2 936 016,88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987D85">
              <w:rPr>
                <w:rFonts w:eastAsia="Times New Roman"/>
                <w:b/>
                <w:bCs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2 19 00000 14 0000 150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-2 936 016,88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2 19 25304 14 0000 150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-25 852,13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2 19 25304 14 0110 150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-19 647,62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 (средства областного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2 19 25304 14 0220 150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-6 204,51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698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2 19 35303 14 0000 150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-2 017,21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2979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2 19 35303 14 0110 150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-2 017,21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2 19 60010 14 0000 150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-2 908 147,54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2 19 60010 14 0110 150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-1 550,00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1128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 (средства областного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 xml:space="preserve">2 19 60010 14 0220 150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-2 906 597,54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0,00</w:t>
            </w:r>
          </w:p>
        </w:tc>
      </w:tr>
      <w:tr w:rsidR="00987D85" w:rsidRPr="00987D85" w:rsidTr="00C17C7B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both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ИТОГО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D85" w:rsidRPr="00987D85" w:rsidRDefault="00987D85" w:rsidP="00987D85">
            <w:pPr>
              <w:jc w:val="center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1 717 650 451,06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1 256 098 254,84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7D85" w:rsidRPr="00987D85" w:rsidRDefault="00987D85" w:rsidP="00987D85">
            <w:pPr>
              <w:jc w:val="right"/>
              <w:rPr>
                <w:rFonts w:eastAsia="Times New Roman"/>
                <w:color w:val="000000"/>
              </w:rPr>
            </w:pPr>
            <w:r w:rsidRPr="00987D85">
              <w:rPr>
                <w:rFonts w:eastAsia="Times New Roman"/>
                <w:color w:val="000000"/>
              </w:rPr>
              <w:t>1 259 204 566,25</w:t>
            </w:r>
          </w:p>
        </w:tc>
      </w:tr>
    </w:tbl>
    <w:p w:rsidR="009754E5" w:rsidRDefault="009754E5" w:rsidP="009754E5">
      <w:bookmarkStart w:id="0" w:name="_GoBack"/>
      <w:bookmarkEnd w:id="0"/>
    </w:p>
    <w:sectPr w:rsidR="009754E5" w:rsidSect="001E3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E5"/>
    <w:rsid w:val="00001510"/>
    <w:rsid w:val="000023B5"/>
    <w:rsid w:val="00005685"/>
    <w:rsid w:val="0001262B"/>
    <w:rsid w:val="00016ED9"/>
    <w:rsid w:val="000218C7"/>
    <w:rsid w:val="00022C71"/>
    <w:rsid w:val="0002537F"/>
    <w:rsid w:val="00032346"/>
    <w:rsid w:val="00040BFB"/>
    <w:rsid w:val="00045DB1"/>
    <w:rsid w:val="00056288"/>
    <w:rsid w:val="00063027"/>
    <w:rsid w:val="00071F65"/>
    <w:rsid w:val="00084040"/>
    <w:rsid w:val="000949BF"/>
    <w:rsid w:val="00095BED"/>
    <w:rsid w:val="000A1FF1"/>
    <w:rsid w:val="000A331B"/>
    <w:rsid w:val="000A4BB0"/>
    <w:rsid w:val="000A5A03"/>
    <w:rsid w:val="000A6EE0"/>
    <w:rsid w:val="000B3697"/>
    <w:rsid w:val="000C3384"/>
    <w:rsid w:val="000C411B"/>
    <w:rsid w:val="000C612D"/>
    <w:rsid w:val="000E2958"/>
    <w:rsid w:val="000F02E5"/>
    <w:rsid w:val="000F166F"/>
    <w:rsid w:val="000F3B1F"/>
    <w:rsid w:val="000F4E44"/>
    <w:rsid w:val="00101390"/>
    <w:rsid w:val="0010274D"/>
    <w:rsid w:val="00117D94"/>
    <w:rsid w:val="00120179"/>
    <w:rsid w:val="00123587"/>
    <w:rsid w:val="00126848"/>
    <w:rsid w:val="0013057B"/>
    <w:rsid w:val="001319F7"/>
    <w:rsid w:val="00134063"/>
    <w:rsid w:val="00134F70"/>
    <w:rsid w:val="00147B27"/>
    <w:rsid w:val="00165CAC"/>
    <w:rsid w:val="001672FD"/>
    <w:rsid w:val="0017088D"/>
    <w:rsid w:val="00172F71"/>
    <w:rsid w:val="00177FD9"/>
    <w:rsid w:val="00197938"/>
    <w:rsid w:val="001A1C9B"/>
    <w:rsid w:val="001B4182"/>
    <w:rsid w:val="001C3E71"/>
    <w:rsid w:val="001D10F7"/>
    <w:rsid w:val="001D5821"/>
    <w:rsid w:val="001D5BF3"/>
    <w:rsid w:val="001D61A2"/>
    <w:rsid w:val="001E34F2"/>
    <w:rsid w:val="001F7C30"/>
    <w:rsid w:val="0021155D"/>
    <w:rsid w:val="002201B5"/>
    <w:rsid w:val="002228C9"/>
    <w:rsid w:val="00236377"/>
    <w:rsid w:val="00240C1F"/>
    <w:rsid w:val="00244C37"/>
    <w:rsid w:val="00245976"/>
    <w:rsid w:val="00247E39"/>
    <w:rsid w:val="002576A1"/>
    <w:rsid w:val="00262B59"/>
    <w:rsid w:val="00263779"/>
    <w:rsid w:val="00267EC1"/>
    <w:rsid w:val="0027250B"/>
    <w:rsid w:val="00285A61"/>
    <w:rsid w:val="00287747"/>
    <w:rsid w:val="00287A38"/>
    <w:rsid w:val="00293B42"/>
    <w:rsid w:val="002A1EB8"/>
    <w:rsid w:val="002A73D6"/>
    <w:rsid w:val="002A7F3F"/>
    <w:rsid w:val="002B32FD"/>
    <w:rsid w:val="002B5096"/>
    <w:rsid w:val="002C50F6"/>
    <w:rsid w:val="002C5D7F"/>
    <w:rsid w:val="003030DE"/>
    <w:rsid w:val="003157DF"/>
    <w:rsid w:val="003164F7"/>
    <w:rsid w:val="00317E00"/>
    <w:rsid w:val="00322E09"/>
    <w:rsid w:val="0032607C"/>
    <w:rsid w:val="00333D96"/>
    <w:rsid w:val="0034225E"/>
    <w:rsid w:val="00347046"/>
    <w:rsid w:val="00353E7F"/>
    <w:rsid w:val="00361ECE"/>
    <w:rsid w:val="003640E2"/>
    <w:rsid w:val="00371F3E"/>
    <w:rsid w:val="0037218E"/>
    <w:rsid w:val="0037338C"/>
    <w:rsid w:val="00374DAE"/>
    <w:rsid w:val="00381449"/>
    <w:rsid w:val="00392397"/>
    <w:rsid w:val="003A03B8"/>
    <w:rsid w:val="003A1760"/>
    <w:rsid w:val="003A1CA4"/>
    <w:rsid w:val="003A3D35"/>
    <w:rsid w:val="003A5939"/>
    <w:rsid w:val="003A6A6D"/>
    <w:rsid w:val="003B20B7"/>
    <w:rsid w:val="003B5E39"/>
    <w:rsid w:val="003D03F5"/>
    <w:rsid w:val="003D20ED"/>
    <w:rsid w:val="003D5B3C"/>
    <w:rsid w:val="003E294D"/>
    <w:rsid w:val="003E56E0"/>
    <w:rsid w:val="003E76D1"/>
    <w:rsid w:val="003F0EB8"/>
    <w:rsid w:val="003F1FF7"/>
    <w:rsid w:val="003F4FD1"/>
    <w:rsid w:val="003F66C3"/>
    <w:rsid w:val="00412B0B"/>
    <w:rsid w:val="00420254"/>
    <w:rsid w:val="004413B3"/>
    <w:rsid w:val="00441998"/>
    <w:rsid w:val="004449C4"/>
    <w:rsid w:val="00444C70"/>
    <w:rsid w:val="00451C1E"/>
    <w:rsid w:val="004618EF"/>
    <w:rsid w:val="00462B15"/>
    <w:rsid w:val="00463C7A"/>
    <w:rsid w:val="00465962"/>
    <w:rsid w:val="00472EEA"/>
    <w:rsid w:val="004876A3"/>
    <w:rsid w:val="00490848"/>
    <w:rsid w:val="004A0BD5"/>
    <w:rsid w:val="004A153E"/>
    <w:rsid w:val="004A28F7"/>
    <w:rsid w:val="004A45E3"/>
    <w:rsid w:val="004A7C6B"/>
    <w:rsid w:val="004B666F"/>
    <w:rsid w:val="004F5920"/>
    <w:rsid w:val="00506FA0"/>
    <w:rsid w:val="00514D07"/>
    <w:rsid w:val="005156E3"/>
    <w:rsid w:val="00520593"/>
    <w:rsid w:val="005222B1"/>
    <w:rsid w:val="005266E9"/>
    <w:rsid w:val="00532D8A"/>
    <w:rsid w:val="00532DDC"/>
    <w:rsid w:val="005443E9"/>
    <w:rsid w:val="00545BCC"/>
    <w:rsid w:val="00551635"/>
    <w:rsid w:val="00554042"/>
    <w:rsid w:val="00566323"/>
    <w:rsid w:val="00576783"/>
    <w:rsid w:val="0058170F"/>
    <w:rsid w:val="00581746"/>
    <w:rsid w:val="00584254"/>
    <w:rsid w:val="005960C5"/>
    <w:rsid w:val="005A176B"/>
    <w:rsid w:val="005A1C85"/>
    <w:rsid w:val="005A3083"/>
    <w:rsid w:val="005A4790"/>
    <w:rsid w:val="005B425A"/>
    <w:rsid w:val="005B7149"/>
    <w:rsid w:val="005D227D"/>
    <w:rsid w:val="005D68C4"/>
    <w:rsid w:val="005E75A5"/>
    <w:rsid w:val="00615D9C"/>
    <w:rsid w:val="00624008"/>
    <w:rsid w:val="00624E15"/>
    <w:rsid w:val="006372B8"/>
    <w:rsid w:val="00640732"/>
    <w:rsid w:val="0064438B"/>
    <w:rsid w:val="00652CEC"/>
    <w:rsid w:val="00653593"/>
    <w:rsid w:val="00653D8D"/>
    <w:rsid w:val="00654930"/>
    <w:rsid w:val="006607BB"/>
    <w:rsid w:val="00676E48"/>
    <w:rsid w:val="00683F4F"/>
    <w:rsid w:val="00684678"/>
    <w:rsid w:val="006906AF"/>
    <w:rsid w:val="006B5E57"/>
    <w:rsid w:val="006B6C91"/>
    <w:rsid w:val="006C1AE0"/>
    <w:rsid w:val="006D7B75"/>
    <w:rsid w:val="006E0BB0"/>
    <w:rsid w:val="006E2197"/>
    <w:rsid w:val="006F02C9"/>
    <w:rsid w:val="006F075A"/>
    <w:rsid w:val="006F4CF2"/>
    <w:rsid w:val="00700C54"/>
    <w:rsid w:val="0071007E"/>
    <w:rsid w:val="00721185"/>
    <w:rsid w:val="00726C87"/>
    <w:rsid w:val="007336CF"/>
    <w:rsid w:val="00735647"/>
    <w:rsid w:val="0074261F"/>
    <w:rsid w:val="00744239"/>
    <w:rsid w:val="007444D3"/>
    <w:rsid w:val="007469EF"/>
    <w:rsid w:val="00746B71"/>
    <w:rsid w:val="007639BD"/>
    <w:rsid w:val="00770A58"/>
    <w:rsid w:val="007760CD"/>
    <w:rsid w:val="007815BA"/>
    <w:rsid w:val="00781B8F"/>
    <w:rsid w:val="007835FB"/>
    <w:rsid w:val="007873A4"/>
    <w:rsid w:val="00796C5C"/>
    <w:rsid w:val="007A5842"/>
    <w:rsid w:val="007B097D"/>
    <w:rsid w:val="007B0BEF"/>
    <w:rsid w:val="007B1B69"/>
    <w:rsid w:val="007C5292"/>
    <w:rsid w:val="007D1686"/>
    <w:rsid w:val="007E397F"/>
    <w:rsid w:val="007E5C79"/>
    <w:rsid w:val="007E7DD4"/>
    <w:rsid w:val="00816A69"/>
    <w:rsid w:val="00817A3B"/>
    <w:rsid w:val="008300F7"/>
    <w:rsid w:val="0083142C"/>
    <w:rsid w:val="00837C50"/>
    <w:rsid w:val="00840D4E"/>
    <w:rsid w:val="008410E1"/>
    <w:rsid w:val="008466E6"/>
    <w:rsid w:val="00855FE5"/>
    <w:rsid w:val="00862CD4"/>
    <w:rsid w:val="0086484E"/>
    <w:rsid w:val="0087098A"/>
    <w:rsid w:val="00876BAF"/>
    <w:rsid w:val="00885599"/>
    <w:rsid w:val="00890D8F"/>
    <w:rsid w:val="0089347D"/>
    <w:rsid w:val="00895F84"/>
    <w:rsid w:val="00896C25"/>
    <w:rsid w:val="008A4212"/>
    <w:rsid w:val="008A5E7B"/>
    <w:rsid w:val="008A6DC9"/>
    <w:rsid w:val="008C0E77"/>
    <w:rsid w:val="008E020F"/>
    <w:rsid w:val="008E3CB2"/>
    <w:rsid w:val="008E3F5E"/>
    <w:rsid w:val="008E4F57"/>
    <w:rsid w:val="008E7B4E"/>
    <w:rsid w:val="008E7F95"/>
    <w:rsid w:val="00925B8B"/>
    <w:rsid w:val="0093113D"/>
    <w:rsid w:val="009370F9"/>
    <w:rsid w:val="009503FB"/>
    <w:rsid w:val="0095647A"/>
    <w:rsid w:val="009754E5"/>
    <w:rsid w:val="009765A9"/>
    <w:rsid w:val="00982B17"/>
    <w:rsid w:val="00987D85"/>
    <w:rsid w:val="0099198B"/>
    <w:rsid w:val="009965F2"/>
    <w:rsid w:val="009B6785"/>
    <w:rsid w:val="009B7DD1"/>
    <w:rsid w:val="009C4C43"/>
    <w:rsid w:val="009C5508"/>
    <w:rsid w:val="009E086C"/>
    <w:rsid w:val="009E157F"/>
    <w:rsid w:val="009E1F44"/>
    <w:rsid w:val="009E40A5"/>
    <w:rsid w:val="009E426D"/>
    <w:rsid w:val="009E4F11"/>
    <w:rsid w:val="009E5C1D"/>
    <w:rsid w:val="009F69E0"/>
    <w:rsid w:val="00A01933"/>
    <w:rsid w:val="00A0261F"/>
    <w:rsid w:val="00A042A4"/>
    <w:rsid w:val="00A15CFD"/>
    <w:rsid w:val="00A16605"/>
    <w:rsid w:val="00A24381"/>
    <w:rsid w:val="00A31022"/>
    <w:rsid w:val="00A31B14"/>
    <w:rsid w:val="00A40639"/>
    <w:rsid w:val="00A45C84"/>
    <w:rsid w:val="00A65A71"/>
    <w:rsid w:val="00A66BE8"/>
    <w:rsid w:val="00A72188"/>
    <w:rsid w:val="00A73504"/>
    <w:rsid w:val="00A74B50"/>
    <w:rsid w:val="00A77932"/>
    <w:rsid w:val="00A87F09"/>
    <w:rsid w:val="00AB333F"/>
    <w:rsid w:val="00AB40AF"/>
    <w:rsid w:val="00AC3FE6"/>
    <w:rsid w:val="00AD460E"/>
    <w:rsid w:val="00AD5649"/>
    <w:rsid w:val="00AE1FF3"/>
    <w:rsid w:val="00AE32AF"/>
    <w:rsid w:val="00AE4A68"/>
    <w:rsid w:val="00AE6B34"/>
    <w:rsid w:val="00AF1A2C"/>
    <w:rsid w:val="00AF501E"/>
    <w:rsid w:val="00AF521C"/>
    <w:rsid w:val="00AF640E"/>
    <w:rsid w:val="00B07368"/>
    <w:rsid w:val="00B10A1A"/>
    <w:rsid w:val="00B14165"/>
    <w:rsid w:val="00B16EC7"/>
    <w:rsid w:val="00B222E2"/>
    <w:rsid w:val="00B23844"/>
    <w:rsid w:val="00B2441B"/>
    <w:rsid w:val="00B35A4A"/>
    <w:rsid w:val="00B374CC"/>
    <w:rsid w:val="00B435E4"/>
    <w:rsid w:val="00B47069"/>
    <w:rsid w:val="00B51E05"/>
    <w:rsid w:val="00B52CB6"/>
    <w:rsid w:val="00B7172E"/>
    <w:rsid w:val="00B753A6"/>
    <w:rsid w:val="00B822B7"/>
    <w:rsid w:val="00B827B8"/>
    <w:rsid w:val="00B90EB1"/>
    <w:rsid w:val="00BB380A"/>
    <w:rsid w:val="00BC00DC"/>
    <w:rsid w:val="00BF0C3B"/>
    <w:rsid w:val="00BF1901"/>
    <w:rsid w:val="00C05865"/>
    <w:rsid w:val="00C101E0"/>
    <w:rsid w:val="00C14FA7"/>
    <w:rsid w:val="00C15592"/>
    <w:rsid w:val="00C21A99"/>
    <w:rsid w:val="00C244C6"/>
    <w:rsid w:val="00C26801"/>
    <w:rsid w:val="00C26EEC"/>
    <w:rsid w:val="00C413D7"/>
    <w:rsid w:val="00C57073"/>
    <w:rsid w:val="00C57762"/>
    <w:rsid w:val="00C70B14"/>
    <w:rsid w:val="00C75139"/>
    <w:rsid w:val="00C7544B"/>
    <w:rsid w:val="00C77D50"/>
    <w:rsid w:val="00C8214D"/>
    <w:rsid w:val="00C82FAE"/>
    <w:rsid w:val="00C832EE"/>
    <w:rsid w:val="00C841C7"/>
    <w:rsid w:val="00C85A38"/>
    <w:rsid w:val="00C91695"/>
    <w:rsid w:val="00C9497A"/>
    <w:rsid w:val="00C969F0"/>
    <w:rsid w:val="00CA014D"/>
    <w:rsid w:val="00CB6E1B"/>
    <w:rsid w:val="00CD2853"/>
    <w:rsid w:val="00CD60DB"/>
    <w:rsid w:val="00CE5E6A"/>
    <w:rsid w:val="00CF4787"/>
    <w:rsid w:val="00CF61C1"/>
    <w:rsid w:val="00D0098F"/>
    <w:rsid w:val="00D044D1"/>
    <w:rsid w:val="00D04B5D"/>
    <w:rsid w:val="00D04C67"/>
    <w:rsid w:val="00D15413"/>
    <w:rsid w:val="00D166CE"/>
    <w:rsid w:val="00D206C2"/>
    <w:rsid w:val="00D23120"/>
    <w:rsid w:val="00D265DD"/>
    <w:rsid w:val="00D278DC"/>
    <w:rsid w:val="00D40D21"/>
    <w:rsid w:val="00D4258C"/>
    <w:rsid w:val="00D45ADE"/>
    <w:rsid w:val="00D46E41"/>
    <w:rsid w:val="00D6171E"/>
    <w:rsid w:val="00D6314B"/>
    <w:rsid w:val="00D7227A"/>
    <w:rsid w:val="00D770A9"/>
    <w:rsid w:val="00D77383"/>
    <w:rsid w:val="00D8072D"/>
    <w:rsid w:val="00D8288A"/>
    <w:rsid w:val="00D836AF"/>
    <w:rsid w:val="00D97300"/>
    <w:rsid w:val="00D9793D"/>
    <w:rsid w:val="00DA77E9"/>
    <w:rsid w:val="00DB21AB"/>
    <w:rsid w:val="00DB24BC"/>
    <w:rsid w:val="00DB5EC1"/>
    <w:rsid w:val="00DB7034"/>
    <w:rsid w:val="00DC2519"/>
    <w:rsid w:val="00DC50BE"/>
    <w:rsid w:val="00DC66AE"/>
    <w:rsid w:val="00DC6C1C"/>
    <w:rsid w:val="00DD43F8"/>
    <w:rsid w:val="00DE574E"/>
    <w:rsid w:val="00DE70CB"/>
    <w:rsid w:val="00DF5FE3"/>
    <w:rsid w:val="00E10E4D"/>
    <w:rsid w:val="00E1182D"/>
    <w:rsid w:val="00E11FA0"/>
    <w:rsid w:val="00E251CF"/>
    <w:rsid w:val="00E273B4"/>
    <w:rsid w:val="00E311C9"/>
    <w:rsid w:val="00E3622E"/>
    <w:rsid w:val="00E37818"/>
    <w:rsid w:val="00E4136C"/>
    <w:rsid w:val="00E47453"/>
    <w:rsid w:val="00E47BAC"/>
    <w:rsid w:val="00E51493"/>
    <w:rsid w:val="00E547CF"/>
    <w:rsid w:val="00E61415"/>
    <w:rsid w:val="00E80014"/>
    <w:rsid w:val="00E901F4"/>
    <w:rsid w:val="00E933ED"/>
    <w:rsid w:val="00EA10F9"/>
    <w:rsid w:val="00EB23A0"/>
    <w:rsid w:val="00EB45D2"/>
    <w:rsid w:val="00EB76C9"/>
    <w:rsid w:val="00EC1487"/>
    <w:rsid w:val="00EC23D6"/>
    <w:rsid w:val="00EC306F"/>
    <w:rsid w:val="00EC41F7"/>
    <w:rsid w:val="00EC5851"/>
    <w:rsid w:val="00ED2839"/>
    <w:rsid w:val="00ED3E96"/>
    <w:rsid w:val="00EE4580"/>
    <w:rsid w:val="00EE5F6C"/>
    <w:rsid w:val="00EF0099"/>
    <w:rsid w:val="00F2102A"/>
    <w:rsid w:val="00F32A02"/>
    <w:rsid w:val="00F355E1"/>
    <w:rsid w:val="00F46687"/>
    <w:rsid w:val="00F664AE"/>
    <w:rsid w:val="00F73D7A"/>
    <w:rsid w:val="00F7646B"/>
    <w:rsid w:val="00F768CF"/>
    <w:rsid w:val="00F806CC"/>
    <w:rsid w:val="00F84295"/>
    <w:rsid w:val="00F94080"/>
    <w:rsid w:val="00F942B2"/>
    <w:rsid w:val="00F96B8D"/>
    <w:rsid w:val="00FA10CB"/>
    <w:rsid w:val="00FA39C4"/>
    <w:rsid w:val="00FB367A"/>
    <w:rsid w:val="00FB4CED"/>
    <w:rsid w:val="00FC5739"/>
    <w:rsid w:val="00FC6411"/>
    <w:rsid w:val="00FC6DA8"/>
    <w:rsid w:val="00FD10AA"/>
    <w:rsid w:val="00FD713A"/>
    <w:rsid w:val="00FF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54E5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754E5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4E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754E5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9754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9754E5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9754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754E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9754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754E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54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9754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9754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754E5"/>
  </w:style>
  <w:style w:type="paragraph" w:styleId="ab">
    <w:name w:val="Normal (Web)"/>
    <w:basedOn w:val="a"/>
    <w:uiPriority w:val="99"/>
    <w:rsid w:val="009754E5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9754E5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9754E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975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975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9754E5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9754E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754E5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9754E5"/>
    <w:rPr>
      <w:rFonts w:ascii="Arial" w:hAnsi="Arial" w:cs="Arial" w:hint="default"/>
      <w:sz w:val="24"/>
    </w:rPr>
  </w:style>
  <w:style w:type="character" w:customStyle="1" w:styleId="WW8Num2z0">
    <w:name w:val="WW8Num2z0"/>
    <w:rsid w:val="009754E5"/>
  </w:style>
  <w:style w:type="character" w:customStyle="1" w:styleId="WW8Num2z1">
    <w:name w:val="WW8Num2z1"/>
    <w:rsid w:val="009754E5"/>
  </w:style>
  <w:style w:type="character" w:customStyle="1" w:styleId="WW8Num2z2">
    <w:name w:val="WW8Num2z2"/>
    <w:rsid w:val="009754E5"/>
  </w:style>
  <w:style w:type="character" w:customStyle="1" w:styleId="WW8Num2z3">
    <w:name w:val="WW8Num2z3"/>
    <w:rsid w:val="009754E5"/>
  </w:style>
  <w:style w:type="character" w:customStyle="1" w:styleId="WW8Num2z4">
    <w:name w:val="WW8Num2z4"/>
    <w:rsid w:val="009754E5"/>
  </w:style>
  <w:style w:type="character" w:customStyle="1" w:styleId="WW8Num2z5">
    <w:name w:val="WW8Num2z5"/>
    <w:rsid w:val="009754E5"/>
  </w:style>
  <w:style w:type="character" w:customStyle="1" w:styleId="WW8Num2z6">
    <w:name w:val="WW8Num2z6"/>
    <w:rsid w:val="009754E5"/>
  </w:style>
  <w:style w:type="character" w:customStyle="1" w:styleId="WW8Num2z7">
    <w:name w:val="WW8Num2z7"/>
    <w:rsid w:val="009754E5"/>
  </w:style>
  <w:style w:type="character" w:customStyle="1" w:styleId="WW8Num2z8">
    <w:name w:val="WW8Num2z8"/>
    <w:rsid w:val="009754E5"/>
  </w:style>
  <w:style w:type="character" w:customStyle="1" w:styleId="WW8Num3z0">
    <w:name w:val="WW8Num3z0"/>
    <w:rsid w:val="009754E5"/>
    <w:rPr>
      <w:rFonts w:hint="default"/>
    </w:rPr>
  </w:style>
  <w:style w:type="character" w:customStyle="1" w:styleId="WW8Num4z0">
    <w:name w:val="WW8Num4z0"/>
    <w:rsid w:val="009754E5"/>
    <w:rPr>
      <w:rFonts w:hint="default"/>
      <w:sz w:val="24"/>
    </w:rPr>
  </w:style>
  <w:style w:type="character" w:customStyle="1" w:styleId="WW8Num4z1">
    <w:name w:val="WW8Num4z1"/>
    <w:rsid w:val="009754E5"/>
  </w:style>
  <w:style w:type="character" w:customStyle="1" w:styleId="WW8Num4z2">
    <w:name w:val="WW8Num4z2"/>
    <w:rsid w:val="009754E5"/>
  </w:style>
  <w:style w:type="character" w:customStyle="1" w:styleId="WW8Num4z3">
    <w:name w:val="WW8Num4z3"/>
    <w:rsid w:val="009754E5"/>
  </w:style>
  <w:style w:type="character" w:customStyle="1" w:styleId="WW8Num4z4">
    <w:name w:val="WW8Num4z4"/>
    <w:rsid w:val="009754E5"/>
  </w:style>
  <w:style w:type="character" w:customStyle="1" w:styleId="WW8Num4z5">
    <w:name w:val="WW8Num4z5"/>
    <w:rsid w:val="009754E5"/>
  </w:style>
  <w:style w:type="character" w:customStyle="1" w:styleId="WW8Num4z6">
    <w:name w:val="WW8Num4z6"/>
    <w:rsid w:val="009754E5"/>
  </w:style>
  <w:style w:type="character" w:customStyle="1" w:styleId="WW8Num4z7">
    <w:name w:val="WW8Num4z7"/>
    <w:rsid w:val="009754E5"/>
  </w:style>
  <w:style w:type="character" w:customStyle="1" w:styleId="WW8Num4z8">
    <w:name w:val="WW8Num4z8"/>
    <w:rsid w:val="009754E5"/>
  </w:style>
  <w:style w:type="character" w:customStyle="1" w:styleId="WW8Num5z0">
    <w:name w:val="WW8Num5z0"/>
    <w:rsid w:val="009754E5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9754E5"/>
    <w:rPr>
      <w:rFonts w:hint="default"/>
    </w:rPr>
  </w:style>
  <w:style w:type="character" w:customStyle="1" w:styleId="6">
    <w:name w:val="Основной шрифт абзаца6"/>
    <w:rsid w:val="009754E5"/>
  </w:style>
  <w:style w:type="character" w:customStyle="1" w:styleId="WW8Num1z2">
    <w:name w:val="WW8Num1z2"/>
    <w:rsid w:val="009754E5"/>
  </w:style>
  <w:style w:type="character" w:customStyle="1" w:styleId="WW8Num1z3">
    <w:name w:val="WW8Num1z3"/>
    <w:rsid w:val="009754E5"/>
  </w:style>
  <w:style w:type="character" w:customStyle="1" w:styleId="WW8Num1z4">
    <w:name w:val="WW8Num1z4"/>
    <w:rsid w:val="009754E5"/>
  </w:style>
  <w:style w:type="character" w:customStyle="1" w:styleId="WW8Num1z5">
    <w:name w:val="WW8Num1z5"/>
    <w:rsid w:val="009754E5"/>
  </w:style>
  <w:style w:type="character" w:customStyle="1" w:styleId="WW8Num1z6">
    <w:name w:val="WW8Num1z6"/>
    <w:rsid w:val="009754E5"/>
  </w:style>
  <w:style w:type="character" w:customStyle="1" w:styleId="WW8Num1z7">
    <w:name w:val="WW8Num1z7"/>
    <w:rsid w:val="009754E5"/>
  </w:style>
  <w:style w:type="character" w:customStyle="1" w:styleId="WW8Num1z8">
    <w:name w:val="WW8Num1z8"/>
    <w:rsid w:val="009754E5"/>
  </w:style>
  <w:style w:type="character" w:customStyle="1" w:styleId="5">
    <w:name w:val="Основной шрифт абзаца5"/>
    <w:rsid w:val="009754E5"/>
  </w:style>
  <w:style w:type="character" w:customStyle="1" w:styleId="4">
    <w:name w:val="Основной шрифт абзаца4"/>
    <w:rsid w:val="009754E5"/>
  </w:style>
  <w:style w:type="character" w:customStyle="1" w:styleId="3">
    <w:name w:val="Основной шрифт абзаца3"/>
    <w:rsid w:val="009754E5"/>
  </w:style>
  <w:style w:type="character" w:customStyle="1" w:styleId="22">
    <w:name w:val="Основной шрифт абзаца2"/>
    <w:rsid w:val="009754E5"/>
  </w:style>
  <w:style w:type="character" w:customStyle="1" w:styleId="WW8Num5z1">
    <w:name w:val="WW8Num5z1"/>
    <w:rsid w:val="009754E5"/>
  </w:style>
  <w:style w:type="character" w:customStyle="1" w:styleId="WW8Num5z2">
    <w:name w:val="WW8Num5z2"/>
    <w:rsid w:val="009754E5"/>
  </w:style>
  <w:style w:type="character" w:customStyle="1" w:styleId="WW8Num5z3">
    <w:name w:val="WW8Num5z3"/>
    <w:rsid w:val="009754E5"/>
  </w:style>
  <w:style w:type="character" w:customStyle="1" w:styleId="WW8Num5z4">
    <w:name w:val="WW8Num5z4"/>
    <w:rsid w:val="009754E5"/>
  </w:style>
  <w:style w:type="character" w:customStyle="1" w:styleId="WW8Num5z5">
    <w:name w:val="WW8Num5z5"/>
    <w:rsid w:val="009754E5"/>
  </w:style>
  <w:style w:type="character" w:customStyle="1" w:styleId="WW8Num5z6">
    <w:name w:val="WW8Num5z6"/>
    <w:rsid w:val="009754E5"/>
  </w:style>
  <w:style w:type="character" w:customStyle="1" w:styleId="WW8Num5z7">
    <w:name w:val="WW8Num5z7"/>
    <w:rsid w:val="009754E5"/>
  </w:style>
  <w:style w:type="character" w:customStyle="1" w:styleId="WW8Num5z8">
    <w:name w:val="WW8Num5z8"/>
    <w:rsid w:val="009754E5"/>
  </w:style>
  <w:style w:type="character" w:customStyle="1" w:styleId="WW8Num7z0">
    <w:name w:val="WW8Num7z0"/>
    <w:rsid w:val="009754E5"/>
  </w:style>
  <w:style w:type="character" w:customStyle="1" w:styleId="WW8Num7z1">
    <w:name w:val="WW8Num7z1"/>
    <w:rsid w:val="009754E5"/>
  </w:style>
  <w:style w:type="character" w:customStyle="1" w:styleId="WW8Num7z2">
    <w:name w:val="WW8Num7z2"/>
    <w:rsid w:val="009754E5"/>
  </w:style>
  <w:style w:type="character" w:customStyle="1" w:styleId="WW8Num7z3">
    <w:name w:val="WW8Num7z3"/>
    <w:rsid w:val="009754E5"/>
  </w:style>
  <w:style w:type="character" w:customStyle="1" w:styleId="WW8Num7z4">
    <w:name w:val="WW8Num7z4"/>
    <w:rsid w:val="009754E5"/>
  </w:style>
  <w:style w:type="character" w:customStyle="1" w:styleId="WW8Num7z5">
    <w:name w:val="WW8Num7z5"/>
    <w:rsid w:val="009754E5"/>
  </w:style>
  <w:style w:type="character" w:customStyle="1" w:styleId="WW8Num7z6">
    <w:name w:val="WW8Num7z6"/>
    <w:rsid w:val="009754E5"/>
  </w:style>
  <w:style w:type="character" w:customStyle="1" w:styleId="WW8Num7z7">
    <w:name w:val="WW8Num7z7"/>
    <w:rsid w:val="009754E5"/>
  </w:style>
  <w:style w:type="character" w:customStyle="1" w:styleId="WW8Num7z8">
    <w:name w:val="WW8Num7z8"/>
    <w:rsid w:val="009754E5"/>
  </w:style>
  <w:style w:type="character" w:customStyle="1" w:styleId="WW8Num8z0">
    <w:name w:val="WW8Num8z0"/>
    <w:rsid w:val="009754E5"/>
  </w:style>
  <w:style w:type="character" w:customStyle="1" w:styleId="WW8Num8z1">
    <w:name w:val="WW8Num8z1"/>
    <w:rsid w:val="009754E5"/>
  </w:style>
  <w:style w:type="character" w:customStyle="1" w:styleId="WW8Num8z2">
    <w:name w:val="WW8Num8z2"/>
    <w:rsid w:val="009754E5"/>
  </w:style>
  <w:style w:type="character" w:customStyle="1" w:styleId="WW8Num8z3">
    <w:name w:val="WW8Num8z3"/>
    <w:rsid w:val="009754E5"/>
  </w:style>
  <w:style w:type="character" w:customStyle="1" w:styleId="WW8Num8z4">
    <w:name w:val="WW8Num8z4"/>
    <w:rsid w:val="009754E5"/>
  </w:style>
  <w:style w:type="character" w:customStyle="1" w:styleId="WW8Num8z5">
    <w:name w:val="WW8Num8z5"/>
    <w:rsid w:val="009754E5"/>
  </w:style>
  <w:style w:type="character" w:customStyle="1" w:styleId="WW8Num8z6">
    <w:name w:val="WW8Num8z6"/>
    <w:rsid w:val="009754E5"/>
  </w:style>
  <w:style w:type="character" w:customStyle="1" w:styleId="WW8Num8z7">
    <w:name w:val="WW8Num8z7"/>
    <w:rsid w:val="009754E5"/>
  </w:style>
  <w:style w:type="character" w:customStyle="1" w:styleId="WW8Num8z8">
    <w:name w:val="WW8Num8z8"/>
    <w:rsid w:val="009754E5"/>
  </w:style>
  <w:style w:type="character" w:customStyle="1" w:styleId="WW8Num9z0">
    <w:name w:val="WW8Num9z0"/>
    <w:rsid w:val="009754E5"/>
  </w:style>
  <w:style w:type="character" w:customStyle="1" w:styleId="WW8Num9z1">
    <w:name w:val="WW8Num9z1"/>
    <w:rsid w:val="009754E5"/>
  </w:style>
  <w:style w:type="character" w:customStyle="1" w:styleId="WW8Num9z2">
    <w:name w:val="WW8Num9z2"/>
    <w:rsid w:val="009754E5"/>
  </w:style>
  <w:style w:type="character" w:customStyle="1" w:styleId="WW8Num9z3">
    <w:name w:val="WW8Num9z3"/>
    <w:rsid w:val="009754E5"/>
  </w:style>
  <w:style w:type="character" w:customStyle="1" w:styleId="WW8Num9z4">
    <w:name w:val="WW8Num9z4"/>
    <w:rsid w:val="009754E5"/>
  </w:style>
  <w:style w:type="character" w:customStyle="1" w:styleId="WW8Num9z5">
    <w:name w:val="WW8Num9z5"/>
    <w:rsid w:val="009754E5"/>
  </w:style>
  <w:style w:type="character" w:customStyle="1" w:styleId="WW8Num9z6">
    <w:name w:val="WW8Num9z6"/>
    <w:rsid w:val="009754E5"/>
  </w:style>
  <w:style w:type="character" w:customStyle="1" w:styleId="WW8Num9z7">
    <w:name w:val="WW8Num9z7"/>
    <w:rsid w:val="009754E5"/>
  </w:style>
  <w:style w:type="character" w:customStyle="1" w:styleId="WW8Num9z8">
    <w:name w:val="WW8Num9z8"/>
    <w:rsid w:val="009754E5"/>
  </w:style>
  <w:style w:type="character" w:customStyle="1" w:styleId="WW8Num10z0">
    <w:name w:val="WW8Num10z0"/>
    <w:rsid w:val="009754E5"/>
  </w:style>
  <w:style w:type="character" w:customStyle="1" w:styleId="WW8Num10z1">
    <w:name w:val="WW8Num10z1"/>
    <w:rsid w:val="009754E5"/>
  </w:style>
  <w:style w:type="character" w:customStyle="1" w:styleId="WW8Num10z2">
    <w:name w:val="WW8Num10z2"/>
    <w:rsid w:val="009754E5"/>
  </w:style>
  <w:style w:type="character" w:customStyle="1" w:styleId="WW8Num10z3">
    <w:name w:val="WW8Num10z3"/>
    <w:rsid w:val="009754E5"/>
  </w:style>
  <w:style w:type="character" w:customStyle="1" w:styleId="WW8Num10z4">
    <w:name w:val="WW8Num10z4"/>
    <w:rsid w:val="009754E5"/>
  </w:style>
  <w:style w:type="character" w:customStyle="1" w:styleId="WW8Num10z5">
    <w:name w:val="WW8Num10z5"/>
    <w:rsid w:val="009754E5"/>
  </w:style>
  <w:style w:type="character" w:customStyle="1" w:styleId="WW8Num10z6">
    <w:name w:val="WW8Num10z6"/>
    <w:rsid w:val="009754E5"/>
  </w:style>
  <w:style w:type="character" w:customStyle="1" w:styleId="WW8Num10z7">
    <w:name w:val="WW8Num10z7"/>
    <w:rsid w:val="009754E5"/>
  </w:style>
  <w:style w:type="character" w:customStyle="1" w:styleId="WW8Num10z8">
    <w:name w:val="WW8Num10z8"/>
    <w:rsid w:val="009754E5"/>
  </w:style>
  <w:style w:type="character" w:customStyle="1" w:styleId="WW8Num11z0">
    <w:name w:val="WW8Num11z0"/>
    <w:rsid w:val="009754E5"/>
  </w:style>
  <w:style w:type="character" w:customStyle="1" w:styleId="WW8Num11z2">
    <w:name w:val="WW8Num11z2"/>
    <w:rsid w:val="009754E5"/>
  </w:style>
  <w:style w:type="character" w:customStyle="1" w:styleId="WW8Num11z3">
    <w:name w:val="WW8Num11z3"/>
    <w:rsid w:val="009754E5"/>
  </w:style>
  <w:style w:type="character" w:customStyle="1" w:styleId="WW8Num11z4">
    <w:name w:val="WW8Num11z4"/>
    <w:rsid w:val="009754E5"/>
  </w:style>
  <w:style w:type="character" w:customStyle="1" w:styleId="WW8Num11z5">
    <w:name w:val="WW8Num11z5"/>
    <w:rsid w:val="009754E5"/>
  </w:style>
  <w:style w:type="character" w:customStyle="1" w:styleId="WW8Num11z6">
    <w:name w:val="WW8Num11z6"/>
    <w:rsid w:val="009754E5"/>
  </w:style>
  <w:style w:type="character" w:customStyle="1" w:styleId="WW8Num11z7">
    <w:name w:val="WW8Num11z7"/>
    <w:rsid w:val="009754E5"/>
  </w:style>
  <w:style w:type="character" w:customStyle="1" w:styleId="WW8Num11z8">
    <w:name w:val="WW8Num11z8"/>
    <w:rsid w:val="009754E5"/>
  </w:style>
  <w:style w:type="character" w:customStyle="1" w:styleId="WW8Num12z0">
    <w:name w:val="WW8Num12z0"/>
    <w:rsid w:val="009754E5"/>
  </w:style>
  <w:style w:type="character" w:customStyle="1" w:styleId="WW8Num12z1">
    <w:name w:val="WW8Num12z1"/>
    <w:rsid w:val="009754E5"/>
  </w:style>
  <w:style w:type="character" w:customStyle="1" w:styleId="WW8Num12z2">
    <w:name w:val="WW8Num12z2"/>
    <w:rsid w:val="009754E5"/>
  </w:style>
  <w:style w:type="character" w:customStyle="1" w:styleId="WW8Num12z3">
    <w:name w:val="WW8Num12z3"/>
    <w:rsid w:val="009754E5"/>
  </w:style>
  <w:style w:type="character" w:customStyle="1" w:styleId="WW8Num12z4">
    <w:name w:val="WW8Num12z4"/>
    <w:rsid w:val="009754E5"/>
  </w:style>
  <w:style w:type="character" w:customStyle="1" w:styleId="WW8Num12z5">
    <w:name w:val="WW8Num12z5"/>
    <w:rsid w:val="009754E5"/>
  </w:style>
  <w:style w:type="character" w:customStyle="1" w:styleId="WW8Num12z6">
    <w:name w:val="WW8Num12z6"/>
    <w:rsid w:val="009754E5"/>
  </w:style>
  <w:style w:type="character" w:customStyle="1" w:styleId="WW8Num12z7">
    <w:name w:val="WW8Num12z7"/>
    <w:rsid w:val="009754E5"/>
  </w:style>
  <w:style w:type="character" w:customStyle="1" w:styleId="WW8Num12z8">
    <w:name w:val="WW8Num12z8"/>
    <w:rsid w:val="009754E5"/>
  </w:style>
  <w:style w:type="character" w:customStyle="1" w:styleId="WW8Num13z0">
    <w:name w:val="WW8Num13z0"/>
    <w:rsid w:val="009754E5"/>
  </w:style>
  <w:style w:type="character" w:customStyle="1" w:styleId="WW8Num13z2">
    <w:name w:val="WW8Num13z2"/>
    <w:rsid w:val="009754E5"/>
  </w:style>
  <w:style w:type="character" w:customStyle="1" w:styleId="WW8Num13z3">
    <w:name w:val="WW8Num13z3"/>
    <w:rsid w:val="009754E5"/>
  </w:style>
  <w:style w:type="character" w:customStyle="1" w:styleId="WW8Num13z4">
    <w:name w:val="WW8Num13z4"/>
    <w:rsid w:val="009754E5"/>
  </w:style>
  <w:style w:type="character" w:customStyle="1" w:styleId="WW8Num13z5">
    <w:name w:val="WW8Num13z5"/>
    <w:rsid w:val="009754E5"/>
  </w:style>
  <w:style w:type="character" w:customStyle="1" w:styleId="WW8Num13z6">
    <w:name w:val="WW8Num13z6"/>
    <w:rsid w:val="009754E5"/>
  </w:style>
  <w:style w:type="character" w:customStyle="1" w:styleId="WW8Num13z7">
    <w:name w:val="WW8Num13z7"/>
    <w:rsid w:val="009754E5"/>
  </w:style>
  <w:style w:type="character" w:customStyle="1" w:styleId="WW8Num13z8">
    <w:name w:val="WW8Num13z8"/>
    <w:rsid w:val="009754E5"/>
  </w:style>
  <w:style w:type="character" w:customStyle="1" w:styleId="WW8Num14z0">
    <w:name w:val="WW8Num14z0"/>
    <w:rsid w:val="009754E5"/>
  </w:style>
  <w:style w:type="character" w:customStyle="1" w:styleId="WW8Num14z2">
    <w:name w:val="WW8Num14z2"/>
    <w:rsid w:val="009754E5"/>
  </w:style>
  <w:style w:type="character" w:customStyle="1" w:styleId="WW8Num14z3">
    <w:name w:val="WW8Num14z3"/>
    <w:rsid w:val="009754E5"/>
  </w:style>
  <w:style w:type="character" w:customStyle="1" w:styleId="WW8Num14z4">
    <w:name w:val="WW8Num14z4"/>
    <w:rsid w:val="009754E5"/>
  </w:style>
  <w:style w:type="character" w:customStyle="1" w:styleId="WW8Num14z5">
    <w:name w:val="WW8Num14z5"/>
    <w:rsid w:val="009754E5"/>
  </w:style>
  <w:style w:type="character" w:customStyle="1" w:styleId="WW8Num14z6">
    <w:name w:val="WW8Num14z6"/>
    <w:rsid w:val="009754E5"/>
  </w:style>
  <w:style w:type="character" w:customStyle="1" w:styleId="WW8Num14z7">
    <w:name w:val="WW8Num14z7"/>
    <w:rsid w:val="009754E5"/>
  </w:style>
  <w:style w:type="character" w:customStyle="1" w:styleId="WW8Num14z8">
    <w:name w:val="WW8Num14z8"/>
    <w:rsid w:val="009754E5"/>
  </w:style>
  <w:style w:type="character" w:customStyle="1" w:styleId="WW8Num15z0">
    <w:name w:val="WW8Num15z0"/>
    <w:rsid w:val="009754E5"/>
  </w:style>
  <w:style w:type="character" w:customStyle="1" w:styleId="WW8Num15z1">
    <w:name w:val="WW8Num15z1"/>
    <w:rsid w:val="009754E5"/>
  </w:style>
  <w:style w:type="character" w:customStyle="1" w:styleId="WW8Num15z2">
    <w:name w:val="WW8Num15z2"/>
    <w:rsid w:val="009754E5"/>
  </w:style>
  <w:style w:type="character" w:customStyle="1" w:styleId="WW8Num15z3">
    <w:name w:val="WW8Num15z3"/>
    <w:rsid w:val="009754E5"/>
  </w:style>
  <w:style w:type="character" w:customStyle="1" w:styleId="WW8Num15z4">
    <w:name w:val="WW8Num15z4"/>
    <w:rsid w:val="009754E5"/>
  </w:style>
  <w:style w:type="character" w:customStyle="1" w:styleId="WW8Num15z5">
    <w:name w:val="WW8Num15z5"/>
    <w:rsid w:val="009754E5"/>
  </w:style>
  <w:style w:type="character" w:customStyle="1" w:styleId="WW8Num15z6">
    <w:name w:val="WW8Num15z6"/>
    <w:rsid w:val="009754E5"/>
  </w:style>
  <w:style w:type="character" w:customStyle="1" w:styleId="WW8Num15z7">
    <w:name w:val="WW8Num15z7"/>
    <w:rsid w:val="009754E5"/>
  </w:style>
  <w:style w:type="character" w:customStyle="1" w:styleId="WW8Num15z8">
    <w:name w:val="WW8Num15z8"/>
    <w:rsid w:val="009754E5"/>
  </w:style>
  <w:style w:type="character" w:customStyle="1" w:styleId="WW8Num16z0">
    <w:name w:val="WW8Num16z0"/>
    <w:rsid w:val="009754E5"/>
  </w:style>
  <w:style w:type="character" w:customStyle="1" w:styleId="WW8Num16z2">
    <w:name w:val="WW8Num16z2"/>
    <w:rsid w:val="009754E5"/>
  </w:style>
  <w:style w:type="character" w:customStyle="1" w:styleId="WW8Num16z3">
    <w:name w:val="WW8Num16z3"/>
    <w:rsid w:val="009754E5"/>
  </w:style>
  <w:style w:type="character" w:customStyle="1" w:styleId="WW8Num16z4">
    <w:name w:val="WW8Num16z4"/>
    <w:rsid w:val="009754E5"/>
  </w:style>
  <w:style w:type="character" w:customStyle="1" w:styleId="WW8Num16z5">
    <w:name w:val="WW8Num16z5"/>
    <w:rsid w:val="009754E5"/>
  </w:style>
  <w:style w:type="character" w:customStyle="1" w:styleId="WW8Num16z6">
    <w:name w:val="WW8Num16z6"/>
    <w:rsid w:val="009754E5"/>
  </w:style>
  <w:style w:type="character" w:customStyle="1" w:styleId="WW8Num16z7">
    <w:name w:val="WW8Num16z7"/>
    <w:rsid w:val="009754E5"/>
  </w:style>
  <w:style w:type="character" w:customStyle="1" w:styleId="WW8Num16z8">
    <w:name w:val="WW8Num16z8"/>
    <w:rsid w:val="009754E5"/>
  </w:style>
  <w:style w:type="character" w:customStyle="1" w:styleId="WW8Num17z0">
    <w:name w:val="WW8Num17z0"/>
    <w:rsid w:val="009754E5"/>
  </w:style>
  <w:style w:type="character" w:customStyle="1" w:styleId="WW8Num17z1">
    <w:name w:val="WW8Num17z1"/>
    <w:rsid w:val="009754E5"/>
  </w:style>
  <w:style w:type="character" w:customStyle="1" w:styleId="WW8Num17z2">
    <w:name w:val="WW8Num17z2"/>
    <w:rsid w:val="009754E5"/>
  </w:style>
  <w:style w:type="character" w:customStyle="1" w:styleId="WW8Num17z3">
    <w:name w:val="WW8Num17z3"/>
    <w:rsid w:val="009754E5"/>
  </w:style>
  <w:style w:type="character" w:customStyle="1" w:styleId="WW8Num17z4">
    <w:name w:val="WW8Num17z4"/>
    <w:rsid w:val="009754E5"/>
  </w:style>
  <w:style w:type="character" w:customStyle="1" w:styleId="WW8Num17z5">
    <w:name w:val="WW8Num17z5"/>
    <w:rsid w:val="009754E5"/>
  </w:style>
  <w:style w:type="character" w:customStyle="1" w:styleId="WW8Num17z6">
    <w:name w:val="WW8Num17z6"/>
    <w:rsid w:val="009754E5"/>
  </w:style>
  <w:style w:type="character" w:customStyle="1" w:styleId="WW8Num17z7">
    <w:name w:val="WW8Num17z7"/>
    <w:rsid w:val="009754E5"/>
  </w:style>
  <w:style w:type="character" w:customStyle="1" w:styleId="WW8Num17z8">
    <w:name w:val="WW8Num17z8"/>
    <w:rsid w:val="009754E5"/>
  </w:style>
  <w:style w:type="character" w:customStyle="1" w:styleId="WW8Num18z0">
    <w:name w:val="WW8Num18z0"/>
    <w:rsid w:val="009754E5"/>
  </w:style>
  <w:style w:type="character" w:customStyle="1" w:styleId="WW8Num18z1">
    <w:name w:val="WW8Num18z1"/>
    <w:rsid w:val="009754E5"/>
  </w:style>
  <w:style w:type="character" w:customStyle="1" w:styleId="WW8Num18z2">
    <w:name w:val="WW8Num18z2"/>
    <w:rsid w:val="009754E5"/>
  </w:style>
  <w:style w:type="character" w:customStyle="1" w:styleId="WW8Num18z3">
    <w:name w:val="WW8Num18z3"/>
    <w:rsid w:val="009754E5"/>
  </w:style>
  <w:style w:type="character" w:customStyle="1" w:styleId="WW8Num18z4">
    <w:name w:val="WW8Num18z4"/>
    <w:rsid w:val="009754E5"/>
  </w:style>
  <w:style w:type="character" w:customStyle="1" w:styleId="WW8Num18z5">
    <w:name w:val="WW8Num18z5"/>
    <w:rsid w:val="009754E5"/>
  </w:style>
  <w:style w:type="character" w:customStyle="1" w:styleId="WW8Num18z6">
    <w:name w:val="WW8Num18z6"/>
    <w:rsid w:val="009754E5"/>
  </w:style>
  <w:style w:type="character" w:customStyle="1" w:styleId="WW8Num18z7">
    <w:name w:val="WW8Num18z7"/>
    <w:rsid w:val="009754E5"/>
  </w:style>
  <w:style w:type="character" w:customStyle="1" w:styleId="WW8Num18z8">
    <w:name w:val="WW8Num18z8"/>
    <w:rsid w:val="009754E5"/>
  </w:style>
  <w:style w:type="character" w:customStyle="1" w:styleId="WW8Num19z0">
    <w:name w:val="WW8Num19z0"/>
    <w:rsid w:val="009754E5"/>
  </w:style>
  <w:style w:type="character" w:customStyle="1" w:styleId="WW8Num19z1">
    <w:name w:val="WW8Num19z1"/>
    <w:rsid w:val="009754E5"/>
  </w:style>
  <w:style w:type="character" w:customStyle="1" w:styleId="WW8Num19z2">
    <w:name w:val="WW8Num19z2"/>
    <w:rsid w:val="009754E5"/>
  </w:style>
  <w:style w:type="character" w:customStyle="1" w:styleId="WW8Num19z3">
    <w:name w:val="WW8Num19z3"/>
    <w:rsid w:val="009754E5"/>
  </w:style>
  <w:style w:type="character" w:customStyle="1" w:styleId="WW8Num19z4">
    <w:name w:val="WW8Num19z4"/>
    <w:rsid w:val="009754E5"/>
  </w:style>
  <w:style w:type="character" w:customStyle="1" w:styleId="WW8Num19z5">
    <w:name w:val="WW8Num19z5"/>
    <w:rsid w:val="009754E5"/>
  </w:style>
  <w:style w:type="character" w:customStyle="1" w:styleId="WW8Num19z6">
    <w:name w:val="WW8Num19z6"/>
    <w:rsid w:val="009754E5"/>
  </w:style>
  <w:style w:type="character" w:customStyle="1" w:styleId="WW8Num19z7">
    <w:name w:val="WW8Num19z7"/>
    <w:rsid w:val="009754E5"/>
  </w:style>
  <w:style w:type="character" w:customStyle="1" w:styleId="WW8Num19z8">
    <w:name w:val="WW8Num19z8"/>
    <w:rsid w:val="009754E5"/>
  </w:style>
  <w:style w:type="character" w:customStyle="1" w:styleId="WW8Num20z0">
    <w:name w:val="WW8Num20z0"/>
    <w:rsid w:val="009754E5"/>
  </w:style>
  <w:style w:type="character" w:customStyle="1" w:styleId="WW8Num20z1">
    <w:name w:val="WW8Num20z1"/>
    <w:rsid w:val="009754E5"/>
  </w:style>
  <w:style w:type="character" w:customStyle="1" w:styleId="WW8Num20z2">
    <w:name w:val="WW8Num20z2"/>
    <w:rsid w:val="009754E5"/>
  </w:style>
  <w:style w:type="character" w:customStyle="1" w:styleId="WW8Num20z3">
    <w:name w:val="WW8Num20z3"/>
    <w:rsid w:val="009754E5"/>
  </w:style>
  <w:style w:type="character" w:customStyle="1" w:styleId="WW8Num20z4">
    <w:name w:val="WW8Num20z4"/>
    <w:rsid w:val="009754E5"/>
  </w:style>
  <w:style w:type="character" w:customStyle="1" w:styleId="WW8Num20z5">
    <w:name w:val="WW8Num20z5"/>
    <w:rsid w:val="009754E5"/>
  </w:style>
  <w:style w:type="character" w:customStyle="1" w:styleId="WW8Num20z6">
    <w:name w:val="WW8Num20z6"/>
    <w:rsid w:val="009754E5"/>
  </w:style>
  <w:style w:type="character" w:customStyle="1" w:styleId="WW8Num20z7">
    <w:name w:val="WW8Num20z7"/>
    <w:rsid w:val="009754E5"/>
  </w:style>
  <w:style w:type="character" w:customStyle="1" w:styleId="WW8Num20z8">
    <w:name w:val="WW8Num20z8"/>
    <w:rsid w:val="009754E5"/>
  </w:style>
  <w:style w:type="character" w:customStyle="1" w:styleId="WW8Num21z0">
    <w:name w:val="WW8Num21z0"/>
    <w:rsid w:val="009754E5"/>
  </w:style>
  <w:style w:type="character" w:customStyle="1" w:styleId="WW8Num21z2">
    <w:name w:val="WW8Num21z2"/>
    <w:rsid w:val="009754E5"/>
  </w:style>
  <w:style w:type="character" w:customStyle="1" w:styleId="WW8Num21z3">
    <w:name w:val="WW8Num21z3"/>
    <w:rsid w:val="009754E5"/>
  </w:style>
  <w:style w:type="character" w:customStyle="1" w:styleId="WW8Num21z4">
    <w:name w:val="WW8Num21z4"/>
    <w:rsid w:val="009754E5"/>
  </w:style>
  <w:style w:type="character" w:customStyle="1" w:styleId="WW8Num21z5">
    <w:name w:val="WW8Num21z5"/>
    <w:rsid w:val="009754E5"/>
  </w:style>
  <w:style w:type="character" w:customStyle="1" w:styleId="WW8Num21z6">
    <w:name w:val="WW8Num21z6"/>
    <w:rsid w:val="009754E5"/>
  </w:style>
  <w:style w:type="character" w:customStyle="1" w:styleId="WW8Num21z7">
    <w:name w:val="WW8Num21z7"/>
    <w:rsid w:val="009754E5"/>
  </w:style>
  <w:style w:type="character" w:customStyle="1" w:styleId="WW8Num21z8">
    <w:name w:val="WW8Num21z8"/>
    <w:rsid w:val="009754E5"/>
  </w:style>
  <w:style w:type="character" w:customStyle="1" w:styleId="WW8Num22z0">
    <w:name w:val="WW8Num22z0"/>
    <w:rsid w:val="009754E5"/>
  </w:style>
  <w:style w:type="character" w:customStyle="1" w:styleId="WW8Num22z1">
    <w:name w:val="WW8Num22z1"/>
    <w:rsid w:val="009754E5"/>
  </w:style>
  <w:style w:type="character" w:customStyle="1" w:styleId="WW8Num22z2">
    <w:name w:val="WW8Num22z2"/>
    <w:rsid w:val="009754E5"/>
  </w:style>
  <w:style w:type="character" w:customStyle="1" w:styleId="WW8Num22z3">
    <w:name w:val="WW8Num22z3"/>
    <w:rsid w:val="009754E5"/>
  </w:style>
  <w:style w:type="character" w:customStyle="1" w:styleId="WW8Num22z4">
    <w:name w:val="WW8Num22z4"/>
    <w:rsid w:val="009754E5"/>
  </w:style>
  <w:style w:type="character" w:customStyle="1" w:styleId="WW8Num22z5">
    <w:name w:val="WW8Num22z5"/>
    <w:rsid w:val="009754E5"/>
  </w:style>
  <w:style w:type="character" w:customStyle="1" w:styleId="WW8Num22z6">
    <w:name w:val="WW8Num22z6"/>
    <w:rsid w:val="009754E5"/>
  </w:style>
  <w:style w:type="character" w:customStyle="1" w:styleId="WW8Num22z7">
    <w:name w:val="WW8Num22z7"/>
    <w:rsid w:val="009754E5"/>
  </w:style>
  <w:style w:type="character" w:customStyle="1" w:styleId="WW8Num22z8">
    <w:name w:val="WW8Num22z8"/>
    <w:rsid w:val="009754E5"/>
  </w:style>
  <w:style w:type="character" w:customStyle="1" w:styleId="WW8Num23z0">
    <w:name w:val="WW8Num23z0"/>
    <w:rsid w:val="009754E5"/>
  </w:style>
  <w:style w:type="character" w:customStyle="1" w:styleId="WW8Num23z2">
    <w:name w:val="WW8Num23z2"/>
    <w:rsid w:val="009754E5"/>
  </w:style>
  <w:style w:type="character" w:customStyle="1" w:styleId="WW8Num23z3">
    <w:name w:val="WW8Num23z3"/>
    <w:rsid w:val="009754E5"/>
  </w:style>
  <w:style w:type="character" w:customStyle="1" w:styleId="WW8Num23z4">
    <w:name w:val="WW8Num23z4"/>
    <w:rsid w:val="009754E5"/>
  </w:style>
  <w:style w:type="character" w:customStyle="1" w:styleId="WW8Num23z5">
    <w:name w:val="WW8Num23z5"/>
    <w:rsid w:val="009754E5"/>
  </w:style>
  <w:style w:type="character" w:customStyle="1" w:styleId="WW8Num23z6">
    <w:name w:val="WW8Num23z6"/>
    <w:rsid w:val="009754E5"/>
  </w:style>
  <w:style w:type="character" w:customStyle="1" w:styleId="WW8Num23z7">
    <w:name w:val="WW8Num23z7"/>
    <w:rsid w:val="009754E5"/>
  </w:style>
  <w:style w:type="character" w:customStyle="1" w:styleId="WW8Num23z8">
    <w:name w:val="WW8Num23z8"/>
    <w:rsid w:val="009754E5"/>
  </w:style>
  <w:style w:type="character" w:customStyle="1" w:styleId="WW8Num24z0">
    <w:name w:val="WW8Num24z0"/>
    <w:rsid w:val="009754E5"/>
  </w:style>
  <w:style w:type="character" w:customStyle="1" w:styleId="WW8Num24z1">
    <w:name w:val="WW8Num24z1"/>
    <w:rsid w:val="009754E5"/>
  </w:style>
  <w:style w:type="character" w:customStyle="1" w:styleId="WW8Num24z2">
    <w:name w:val="WW8Num24z2"/>
    <w:rsid w:val="009754E5"/>
  </w:style>
  <w:style w:type="character" w:customStyle="1" w:styleId="WW8Num24z3">
    <w:name w:val="WW8Num24z3"/>
    <w:rsid w:val="009754E5"/>
  </w:style>
  <w:style w:type="character" w:customStyle="1" w:styleId="WW8Num24z4">
    <w:name w:val="WW8Num24z4"/>
    <w:rsid w:val="009754E5"/>
  </w:style>
  <w:style w:type="character" w:customStyle="1" w:styleId="WW8Num24z5">
    <w:name w:val="WW8Num24z5"/>
    <w:rsid w:val="009754E5"/>
  </w:style>
  <w:style w:type="character" w:customStyle="1" w:styleId="WW8Num24z6">
    <w:name w:val="WW8Num24z6"/>
    <w:rsid w:val="009754E5"/>
  </w:style>
  <w:style w:type="character" w:customStyle="1" w:styleId="WW8Num24z7">
    <w:name w:val="WW8Num24z7"/>
    <w:rsid w:val="009754E5"/>
  </w:style>
  <w:style w:type="character" w:customStyle="1" w:styleId="WW8Num24z8">
    <w:name w:val="WW8Num24z8"/>
    <w:rsid w:val="009754E5"/>
  </w:style>
  <w:style w:type="character" w:customStyle="1" w:styleId="WW8Num25z0">
    <w:name w:val="WW8Num25z0"/>
    <w:rsid w:val="009754E5"/>
  </w:style>
  <w:style w:type="character" w:customStyle="1" w:styleId="WW8Num26z0">
    <w:name w:val="WW8Num26z0"/>
    <w:rsid w:val="009754E5"/>
  </w:style>
  <w:style w:type="character" w:customStyle="1" w:styleId="WW8Num26z1">
    <w:name w:val="WW8Num26z1"/>
    <w:rsid w:val="009754E5"/>
  </w:style>
  <w:style w:type="character" w:customStyle="1" w:styleId="WW8Num26z2">
    <w:name w:val="WW8Num26z2"/>
    <w:rsid w:val="009754E5"/>
  </w:style>
  <w:style w:type="character" w:customStyle="1" w:styleId="WW8Num26z3">
    <w:name w:val="WW8Num26z3"/>
    <w:rsid w:val="009754E5"/>
  </w:style>
  <w:style w:type="character" w:customStyle="1" w:styleId="WW8Num26z4">
    <w:name w:val="WW8Num26z4"/>
    <w:rsid w:val="009754E5"/>
  </w:style>
  <w:style w:type="character" w:customStyle="1" w:styleId="WW8Num26z5">
    <w:name w:val="WW8Num26z5"/>
    <w:rsid w:val="009754E5"/>
  </w:style>
  <w:style w:type="character" w:customStyle="1" w:styleId="WW8Num26z6">
    <w:name w:val="WW8Num26z6"/>
    <w:rsid w:val="009754E5"/>
  </w:style>
  <w:style w:type="character" w:customStyle="1" w:styleId="WW8Num26z7">
    <w:name w:val="WW8Num26z7"/>
    <w:rsid w:val="009754E5"/>
  </w:style>
  <w:style w:type="character" w:customStyle="1" w:styleId="WW8Num26z8">
    <w:name w:val="WW8Num26z8"/>
    <w:rsid w:val="009754E5"/>
  </w:style>
  <w:style w:type="character" w:customStyle="1" w:styleId="12">
    <w:name w:val="Основной шрифт абзаца1"/>
    <w:rsid w:val="009754E5"/>
  </w:style>
  <w:style w:type="character" w:styleId="af">
    <w:name w:val="Hyperlink"/>
    <w:uiPriority w:val="99"/>
    <w:rsid w:val="009754E5"/>
    <w:rPr>
      <w:color w:val="0000FF"/>
      <w:u w:val="single"/>
    </w:rPr>
  </w:style>
  <w:style w:type="character" w:styleId="af0">
    <w:name w:val="FollowedHyperlink"/>
    <w:uiPriority w:val="99"/>
    <w:rsid w:val="009754E5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9754E5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9754E5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9754E5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9754E5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9754E5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9754E5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9754E5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9754E5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9754E5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9754E5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9754E5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9754E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9754E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9754E5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9754E5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9754E5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9754E5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9754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9754E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9754E5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9754E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9754E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9754E5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9754E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9754E5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9754E5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9754E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9754E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9754E5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9754E5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9754E5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9754E5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9754E5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9754E5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9754E5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9754E5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9754E5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9754E5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9754E5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9754E5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9754E5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9754E5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9754E5"/>
  </w:style>
  <w:style w:type="numbering" w:customStyle="1" w:styleId="25">
    <w:name w:val="Нет списка2"/>
    <w:next w:val="a2"/>
    <w:uiPriority w:val="99"/>
    <w:semiHidden/>
    <w:unhideWhenUsed/>
    <w:rsid w:val="009754E5"/>
  </w:style>
  <w:style w:type="paragraph" w:customStyle="1" w:styleId="xl136">
    <w:name w:val="xl13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9754E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9754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9754E5"/>
  </w:style>
  <w:style w:type="numbering" w:customStyle="1" w:styleId="42">
    <w:name w:val="Нет списка4"/>
    <w:next w:val="a2"/>
    <w:uiPriority w:val="99"/>
    <w:semiHidden/>
    <w:unhideWhenUsed/>
    <w:rsid w:val="009754E5"/>
  </w:style>
  <w:style w:type="numbering" w:customStyle="1" w:styleId="52">
    <w:name w:val="Нет списка5"/>
    <w:next w:val="a2"/>
    <w:uiPriority w:val="99"/>
    <w:semiHidden/>
    <w:unhideWhenUsed/>
    <w:rsid w:val="009754E5"/>
  </w:style>
  <w:style w:type="paragraph" w:customStyle="1" w:styleId="xl142">
    <w:name w:val="xl14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9754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9754E5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9754E5"/>
  </w:style>
  <w:style w:type="paragraph" w:customStyle="1" w:styleId="xl191">
    <w:name w:val="xl191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9754E5"/>
  </w:style>
  <w:style w:type="paragraph" w:customStyle="1" w:styleId="xl192">
    <w:name w:val="xl192"/>
    <w:basedOn w:val="a"/>
    <w:rsid w:val="009754E5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9754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9754E5"/>
    <w:rPr>
      <w:b/>
      <w:bCs/>
    </w:rPr>
  </w:style>
  <w:style w:type="character" w:styleId="af9">
    <w:name w:val="Intense Emphasis"/>
    <w:uiPriority w:val="21"/>
    <w:qFormat/>
    <w:rsid w:val="009754E5"/>
    <w:rPr>
      <w:i/>
      <w:iCs/>
      <w:color w:val="5B9BD5"/>
    </w:rPr>
  </w:style>
  <w:style w:type="character" w:styleId="afa">
    <w:name w:val="Subtle Emphasis"/>
    <w:uiPriority w:val="19"/>
    <w:qFormat/>
    <w:rsid w:val="009754E5"/>
    <w:rPr>
      <w:i/>
      <w:iCs/>
      <w:color w:val="404040"/>
    </w:rPr>
  </w:style>
  <w:style w:type="character" w:styleId="afb">
    <w:name w:val="Subtle Reference"/>
    <w:uiPriority w:val="31"/>
    <w:qFormat/>
    <w:rsid w:val="009754E5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9754E5"/>
  </w:style>
  <w:style w:type="paragraph" w:styleId="afc">
    <w:name w:val="Body Text First Indent"/>
    <w:basedOn w:val="ac"/>
    <w:link w:val="afd"/>
    <w:uiPriority w:val="99"/>
    <w:semiHidden/>
    <w:unhideWhenUsed/>
    <w:rsid w:val="009754E5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9754E5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A01933"/>
  </w:style>
  <w:style w:type="numbering" w:customStyle="1" w:styleId="110">
    <w:name w:val="Нет списка11"/>
    <w:next w:val="a2"/>
    <w:uiPriority w:val="99"/>
    <w:semiHidden/>
    <w:unhideWhenUsed/>
    <w:rsid w:val="00A01933"/>
  </w:style>
  <w:style w:type="numbering" w:customStyle="1" w:styleId="111">
    <w:name w:val="Нет списка111"/>
    <w:next w:val="a2"/>
    <w:uiPriority w:val="99"/>
    <w:semiHidden/>
    <w:unhideWhenUsed/>
    <w:rsid w:val="00A01933"/>
  </w:style>
  <w:style w:type="numbering" w:customStyle="1" w:styleId="211">
    <w:name w:val="Нет списка21"/>
    <w:next w:val="a2"/>
    <w:uiPriority w:val="99"/>
    <w:semiHidden/>
    <w:unhideWhenUsed/>
    <w:rsid w:val="00A01933"/>
  </w:style>
  <w:style w:type="numbering" w:customStyle="1" w:styleId="310">
    <w:name w:val="Нет списка31"/>
    <w:next w:val="a2"/>
    <w:uiPriority w:val="99"/>
    <w:semiHidden/>
    <w:unhideWhenUsed/>
    <w:rsid w:val="00A01933"/>
  </w:style>
  <w:style w:type="numbering" w:customStyle="1" w:styleId="410">
    <w:name w:val="Нет списка41"/>
    <w:next w:val="a2"/>
    <w:uiPriority w:val="99"/>
    <w:semiHidden/>
    <w:unhideWhenUsed/>
    <w:rsid w:val="00A01933"/>
  </w:style>
  <w:style w:type="numbering" w:customStyle="1" w:styleId="510">
    <w:name w:val="Нет списка51"/>
    <w:next w:val="a2"/>
    <w:uiPriority w:val="99"/>
    <w:semiHidden/>
    <w:unhideWhenUsed/>
    <w:rsid w:val="00A01933"/>
  </w:style>
  <w:style w:type="numbering" w:customStyle="1" w:styleId="610">
    <w:name w:val="Нет списка61"/>
    <w:next w:val="a2"/>
    <w:uiPriority w:val="99"/>
    <w:semiHidden/>
    <w:unhideWhenUsed/>
    <w:rsid w:val="00A01933"/>
  </w:style>
  <w:style w:type="numbering" w:customStyle="1" w:styleId="71">
    <w:name w:val="Нет списка71"/>
    <w:next w:val="a2"/>
    <w:uiPriority w:val="99"/>
    <w:semiHidden/>
    <w:unhideWhenUsed/>
    <w:rsid w:val="00A01933"/>
  </w:style>
  <w:style w:type="numbering" w:customStyle="1" w:styleId="81">
    <w:name w:val="Нет списка81"/>
    <w:next w:val="a2"/>
    <w:uiPriority w:val="99"/>
    <w:semiHidden/>
    <w:unhideWhenUsed/>
    <w:rsid w:val="00A01933"/>
  </w:style>
  <w:style w:type="numbering" w:customStyle="1" w:styleId="100">
    <w:name w:val="Нет списка10"/>
    <w:next w:val="a2"/>
    <w:uiPriority w:val="99"/>
    <w:semiHidden/>
    <w:unhideWhenUsed/>
    <w:rsid w:val="001E34F2"/>
  </w:style>
  <w:style w:type="numbering" w:customStyle="1" w:styleId="120">
    <w:name w:val="Нет списка12"/>
    <w:next w:val="a2"/>
    <w:uiPriority w:val="99"/>
    <w:semiHidden/>
    <w:unhideWhenUsed/>
    <w:rsid w:val="001E34F2"/>
  </w:style>
  <w:style w:type="numbering" w:customStyle="1" w:styleId="112">
    <w:name w:val="Нет списка112"/>
    <w:next w:val="a2"/>
    <w:uiPriority w:val="99"/>
    <w:semiHidden/>
    <w:unhideWhenUsed/>
    <w:rsid w:val="001E34F2"/>
  </w:style>
  <w:style w:type="numbering" w:customStyle="1" w:styleId="220">
    <w:name w:val="Нет списка22"/>
    <w:next w:val="a2"/>
    <w:uiPriority w:val="99"/>
    <w:semiHidden/>
    <w:unhideWhenUsed/>
    <w:rsid w:val="001E34F2"/>
  </w:style>
  <w:style w:type="numbering" w:customStyle="1" w:styleId="320">
    <w:name w:val="Нет списка32"/>
    <w:next w:val="a2"/>
    <w:uiPriority w:val="99"/>
    <w:semiHidden/>
    <w:unhideWhenUsed/>
    <w:rsid w:val="001E34F2"/>
  </w:style>
  <w:style w:type="numbering" w:customStyle="1" w:styleId="420">
    <w:name w:val="Нет списка42"/>
    <w:next w:val="a2"/>
    <w:uiPriority w:val="99"/>
    <w:semiHidden/>
    <w:unhideWhenUsed/>
    <w:rsid w:val="001E34F2"/>
  </w:style>
  <w:style w:type="numbering" w:customStyle="1" w:styleId="520">
    <w:name w:val="Нет списка52"/>
    <w:next w:val="a2"/>
    <w:uiPriority w:val="99"/>
    <w:semiHidden/>
    <w:unhideWhenUsed/>
    <w:rsid w:val="001E34F2"/>
  </w:style>
  <w:style w:type="numbering" w:customStyle="1" w:styleId="62">
    <w:name w:val="Нет списка62"/>
    <w:next w:val="a2"/>
    <w:uiPriority w:val="99"/>
    <w:semiHidden/>
    <w:unhideWhenUsed/>
    <w:rsid w:val="001E34F2"/>
  </w:style>
  <w:style w:type="numbering" w:customStyle="1" w:styleId="72">
    <w:name w:val="Нет списка72"/>
    <w:next w:val="a2"/>
    <w:uiPriority w:val="99"/>
    <w:semiHidden/>
    <w:unhideWhenUsed/>
    <w:rsid w:val="001E34F2"/>
  </w:style>
  <w:style w:type="numbering" w:customStyle="1" w:styleId="82">
    <w:name w:val="Нет списка82"/>
    <w:next w:val="a2"/>
    <w:uiPriority w:val="99"/>
    <w:semiHidden/>
    <w:unhideWhenUsed/>
    <w:rsid w:val="001E34F2"/>
  </w:style>
  <w:style w:type="numbering" w:customStyle="1" w:styleId="130">
    <w:name w:val="Нет списка13"/>
    <w:next w:val="a2"/>
    <w:uiPriority w:val="99"/>
    <w:semiHidden/>
    <w:unhideWhenUsed/>
    <w:rsid w:val="00101390"/>
  </w:style>
  <w:style w:type="numbering" w:customStyle="1" w:styleId="140">
    <w:name w:val="Нет списка14"/>
    <w:next w:val="a2"/>
    <w:uiPriority w:val="99"/>
    <w:semiHidden/>
    <w:unhideWhenUsed/>
    <w:rsid w:val="00101390"/>
  </w:style>
  <w:style w:type="numbering" w:customStyle="1" w:styleId="113">
    <w:name w:val="Нет списка113"/>
    <w:next w:val="a2"/>
    <w:uiPriority w:val="99"/>
    <w:semiHidden/>
    <w:unhideWhenUsed/>
    <w:rsid w:val="00101390"/>
  </w:style>
  <w:style w:type="numbering" w:customStyle="1" w:styleId="230">
    <w:name w:val="Нет списка23"/>
    <w:next w:val="a2"/>
    <w:uiPriority w:val="99"/>
    <w:semiHidden/>
    <w:unhideWhenUsed/>
    <w:rsid w:val="00101390"/>
  </w:style>
  <w:style w:type="numbering" w:customStyle="1" w:styleId="33">
    <w:name w:val="Нет списка33"/>
    <w:next w:val="a2"/>
    <w:uiPriority w:val="99"/>
    <w:semiHidden/>
    <w:unhideWhenUsed/>
    <w:rsid w:val="00101390"/>
  </w:style>
  <w:style w:type="numbering" w:customStyle="1" w:styleId="43">
    <w:name w:val="Нет списка43"/>
    <w:next w:val="a2"/>
    <w:uiPriority w:val="99"/>
    <w:semiHidden/>
    <w:unhideWhenUsed/>
    <w:rsid w:val="00101390"/>
  </w:style>
  <w:style w:type="numbering" w:customStyle="1" w:styleId="53">
    <w:name w:val="Нет списка53"/>
    <w:next w:val="a2"/>
    <w:uiPriority w:val="99"/>
    <w:semiHidden/>
    <w:unhideWhenUsed/>
    <w:rsid w:val="00101390"/>
  </w:style>
  <w:style w:type="numbering" w:customStyle="1" w:styleId="63">
    <w:name w:val="Нет списка63"/>
    <w:next w:val="a2"/>
    <w:uiPriority w:val="99"/>
    <w:semiHidden/>
    <w:unhideWhenUsed/>
    <w:rsid w:val="00101390"/>
  </w:style>
  <w:style w:type="numbering" w:customStyle="1" w:styleId="73">
    <w:name w:val="Нет списка73"/>
    <w:next w:val="a2"/>
    <w:uiPriority w:val="99"/>
    <w:semiHidden/>
    <w:unhideWhenUsed/>
    <w:rsid w:val="00101390"/>
  </w:style>
  <w:style w:type="numbering" w:customStyle="1" w:styleId="83">
    <w:name w:val="Нет списка83"/>
    <w:next w:val="a2"/>
    <w:uiPriority w:val="99"/>
    <w:semiHidden/>
    <w:unhideWhenUsed/>
    <w:rsid w:val="00101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E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54E5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754E5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4E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754E5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9754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9754E5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9754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754E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9754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754E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754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9754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9754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754E5"/>
  </w:style>
  <w:style w:type="paragraph" w:styleId="ab">
    <w:name w:val="Normal (Web)"/>
    <w:basedOn w:val="a"/>
    <w:uiPriority w:val="99"/>
    <w:rsid w:val="009754E5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9754E5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9754E5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975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975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9754E5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9754E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754E5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9754E5"/>
    <w:rPr>
      <w:rFonts w:ascii="Arial" w:hAnsi="Arial" w:cs="Arial" w:hint="default"/>
      <w:sz w:val="24"/>
    </w:rPr>
  </w:style>
  <w:style w:type="character" w:customStyle="1" w:styleId="WW8Num2z0">
    <w:name w:val="WW8Num2z0"/>
    <w:rsid w:val="009754E5"/>
  </w:style>
  <w:style w:type="character" w:customStyle="1" w:styleId="WW8Num2z1">
    <w:name w:val="WW8Num2z1"/>
    <w:rsid w:val="009754E5"/>
  </w:style>
  <w:style w:type="character" w:customStyle="1" w:styleId="WW8Num2z2">
    <w:name w:val="WW8Num2z2"/>
    <w:rsid w:val="009754E5"/>
  </w:style>
  <w:style w:type="character" w:customStyle="1" w:styleId="WW8Num2z3">
    <w:name w:val="WW8Num2z3"/>
    <w:rsid w:val="009754E5"/>
  </w:style>
  <w:style w:type="character" w:customStyle="1" w:styleId="WW8Num2z4">
    <w:name w:val="WW8Num2z4"/>
    <w:rsid w:val="009754E5"/>
  </w:style>
  <w:style w:type="character" w:customStyle="1" w:styleId="WW8Num2z5">
    <w:name w:val="WW8Num2z5"/>
    <w:rsid w:val="009754E5"/>
  </w:style>
  <w:style w:type="character" w:customStyle="1" w:styleId="WW8Num2z6">
    <w:name w:val="WW8Num2z6"/>
    <w:rsid w:val="009754E5"/>
  </w:style>
  <w:style w:type="character" w:customStyle="1" w:styleId="WW8Num2z7">
    <w:name w:val="WW8Num2z7"/>
    <w:rsid w:val="009754E5"/>
  </w:style>
  <w:style w:type="character" w:customStyle="1" w:styleId="WW8Num2z8">
    <w:name w:val="WW8Num2z8"/>
    <w:rsid w:val="009754E5"/>
  </w:style>
  <w:style w:type="character" w:customStyle="1" w:styleId="WW8Num3z0">
    <w:name w:val="WW8Num3z0"/>
    <w:rsid w:val="009754E5"/>
    <w:rPr>
      <w:rFonts w:hint="default"/>
    </w:rPr>
  </w:style>
  <w:style w:type="character" w:customStyle="1" w:styleId="WW8Num4z0">
    <w:name w:val="WW8Num4z0"/>
    <w:rsid w:val="009754E5"/>
    <w:rPr>
      <w:rFonts w:hint="default"/>
      <w:sz w:val="24"/>
    </w:rPr>
  </w:style>
  <w:style w:type="character" w:customStyle="1" w:styleId="WW8Num4z1">
    <w:name w:val="WW8Num4z1"/>
    <w:rsid w:val="009754E5"/>
  </w:style>
  <w:style w:type="character" w:customStyle="1" w:styleId="WW8Num4z2">
    <w:name w:val="WW8Num4z2"/>
    <w:rsid w:val="009754E5"/>
  </w:style>
  <w:style w:type="character" w:customStyle="1" w:styleId="WW8Num4z3">
    <w:name w:val="WW8Num4z3"/>
    <w:rsid w:val="009754E5"/>
  </w:style>
  <w:style w:type="character" w:customStyle="1" w:styleId="WW8Num4z4">
    <w:name w:val="WW8Num4z4"/>
    <w:rsid w:val="009754E5"/>
  </w:style>
  <w:style w:type="character" w:customStyle="1" w:styleId="WW8Num4z5">
    <w:name w:val="WW8Num4z5"/>
    <w:rsid w:val="009754E5"/>
  </w:style>
  <w:style w:type="character" w:customStyle="1" w:styleId="WW8Num4z6">
    <w:name w:val="WW8Num4z6"/>
    <w:rsid w:val="009754E5"/>
  </w:style>
  <w:style w:type="character" w:customStyle="1" w:styleId="WW8Num4z7">
    <w:name w:val="WW8Num4z7"/>
    <w:rsid w:val="009754E5"/>
  </w:style>
  <w:style w:type="character" w:customStyle="1" w:styleId="WW8Num4z8">
    <w:name w:val="WW8Num4z8"/>
    <w:rsid w:val="009754E5"/>
  </w:style>
  <w:style w:type="character" w:customStyle="1" w:styleId="WW8Num5z0">
    <w:name w:val="WW8Num5z0"/>
    <w:rsid w:val="009754E5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9754E5"/>
    <w:rPr>
      <w:rFonts w:hint="default"/>
    </w:rPr>
  </w:style>
  <w:style w:type="character" w:customStyle="1" w:styleId="6">
    <w:name w:val="Основной шрифт абзаца6"/>
    <w:rsid w:val="009754E5"/>
  </w:style>
  <w:style w:type="character" w:customStyle="1" w:styleId="WW8Num1z2">
    <w:name w:val="WW8Num1z2"/>
    <w:rsid w:val="009754E5"/>
  </w:style>
  <w:style w:type="character" w:customStyle="1" w:styleId="WW8Num1z3">
    <w:name w:val="WW8Num1z3"/>
    <w:rsid w:val="009754E5"/>
  </w:style>
  <w:style w:type="character" w:customStyle="1" w:styleId="WW8Num1z4">
    <w:name w:val="WW8Num1z4"/>
    <w:rsid w:val="009754E5"/>
  </w:style>
  <w:style w:type="character" w:customStyle="1" w:styleId="WW8Num1z5">
    <w:name w:val="WW8Num1z5"/>
    <w:rsid w:val="009754E5"/>
  </w:style>
  <w:style w:type="character" w:customStyle="1" w:styleId="WW8Num1z6">
    <w:name w:val="WW8Num1z6"/>
    <w:rsid w:val="009754E5"/>
  </w:style>
  <w:style w:type="character" w:customStyle="1" w:styleId="WW8Num1z7">
    <w:name w:val="WW8Num1z7"/>
    <w:rsid w:val="009754E5"/>
  </w:style>
  <w:style w:type="character" w:customStyle="1" w:styleId="WW8Num1z8">
    <w:name w:val="WW8Num1z8"/>
    <w:rsid w:val="009754E5"/>
  </w:style>
  <w:style w:type="character" w:customStyle="1" w:styleId="5">
    <w:name w:val="Основной шрифт абзаца5"/>
    <w:rsid w:val="009754E5"/>
  </w:style>
  <w:style w:type="character" w:customStyle="1" w:styleId="4">
    <w:name w:val="Основной шрифт абзаца4"/>
    <w:rsid w:val="009754E5"/>
  </w:style>
  <w:style w:type="character" w:customStyle="1" w:styleId="3">
    <w:name w:val="Основной шрифт абзаца3"/>
    <w:rsid w:val="009754E5"/>
  </w:style>
  <w:style w:type="character" w:customStyle="1" w:styleId="22">
    <w:name w:val="Основной шрифт абзаца2"/>
    <w:rsid w:val="009754E5"/>
  </w:style>
  <w:style w:type="character" w:customStyle="1" w:styleId="WW8Num5z1">
    <w:name w:val="WW8Num5z1"/>
    <w:rsid w:val="009754E5"/>
  </w:style>
  <w:style w:type="character" w:customStyle="1" w:styleId="WW8Num5z2">
    <w:name w:val="WW8Num5z2"/>
    <w:rsid w:val="009754E5"/>
  </w:style>
  <w:style w:type="character" w:customStyle="1" w:styleId="WW8Num5z3">
    <w:name w:val="WW8Num5z3"/>
    <w:rsid w:val="009754E5"/>
  </w:style>
  <w:style w:type="character" w:customStyle="1" w:styleId="WW8Num5z4">
    <w:name w:val="WW8Num5z4"/>
    <w:rsid w:val="009754E5"/>
  </w:style>
  <w:style w:type="character" w:customStyle="1" w:styleId="WW8Num5z5">
    <w:name w:val="WW8Num5z5"/>
    <w:rsid w:val="009754E5"/>
  </w:style>
  <w:style w:type="character" w:customStyle="1" w:styleId="WW8Num5z6">
    <w:name w:val="WW8Num5z6"/>
    <w:rsid w:val="009754E5"/>
  </w:style>
  <w:style w:type="character" w:customStyle="1" w:styleId="WW8Num5z7">
    <w:name w:val="WW8Num5z7"/>
    <w:rsid w:val="009754E5"/>
  </w:style>
  <w:style w:type="character" w:customStyle="1" w:styleId="WW8Num5z8">
    <w:name w:val="WW8Num5z8"/>
    <w:rsid w:val="009754E5"/>
  </w:style>
  <w:style w:type="character" w:customStyle="1" w:styleId="WW8Num7z0">
    <w:name w:val="WW8Num7z0"/>
    <w:rsid w:val="009754E5"/>
  </w:style>
  <w:style w:type="character" w:customStyle="1" w:styleId="WW8Num7z1">
    <w:name w:val="WW8Num7z1"/>
    <w:rsid w:val="009754E5"/>
  </w:style>
  <w:style w:type="character" w:customStyle="1" w:styleId="WW8Num7z2">
    <w:name w:val="WW8Num7z2"/>
    <w:rsid w:val="009754E5"/>
  </w:style>
  <w:style w:type="character" w:customStyle="1" w:styleId="WW8Num7z3">
    <w:name w:val="WW8Num7z3"/>
    <w:rsid w:val="009754E5"/>
  </w:style>
  <w:style w:type="character" w:customStyle="1" w:styleId="WW8Num7z4">
    <w:name w:val="WW8Num7z4"/>
    <w:rsid w:val="009754E5"/>
  </w:style>
  <w:style w:type="character" w:customStyle="1" w:styleId="WW8Num7z5">
    <w:name w:val="WW8Num7z5"/>
    <w:rsid w:val="009754E5"/>
  </w:style>
  <w:style w:type="character" w:customStyle="1" w:styleId="WW8Num7z6">
    <w:name w:val="WW8Num7z6"/>
    <w:rsid w:val="009754E5"/>
  </w:style>
  <w:style w:type="character" w:customStyle="1" w:styleId="WW8Num7z7">
    <w:name w:val="WW8Num7z7"/>
    <w:rsid w:val="009754E5"/>
  </w:style>
  <w:style w:type="character" w:customStyle="1" w:styleId="WW8Num7z8">
    <w:name w:val="WW8Num7z8"/>
    <w:rsid w:val="009754E5"/>
  </w:style>
  <w:style w:type="character" w:customStyle="1" w:styleId="WW8Num8z0">
    <w:name w:val="WW8Num8z0"/>
    <w:rsid w:val="009754E5"/>
  </w:style>
  <w:style w:type="character" w:customStyle="1" w:styleId="WW8Num8z1">
    <w:name w:val="WW8Num8z1"/>
    <w:rsid w:val="009754E5"/>
  </w:style>
  <w:style w:type="character" w:customStyle="1" w:styleId="WW8Num8z2">
    <w:name w:val="WW8Num8z2"/>
    <w:rsid w:val="009754E5"/>
  </w:style>
  <w:style w:type="character" w:customStyle="1" w:styleId="WW8Num8z3">
    <w:name w:val="WW8Num8z3"/>
    <w:rsid w:val="009754E5"/>
  </w:style>
  <w:style w:type="character" w:customStyle="1" w:styleId="WW8Num8z4">
    <w:name w:val="WW8Num8z4"/>
    <w:rsid w:val="009754E5"/>
  </w:style>
  <w:style w:type="character" w:customStyle="1" w:styleId="WW8Num8z5">
    <w:name w:val="WW8Num8z5"/>
    <w:rsid w:val="009754E5"/>
  </w:style>
  <w:style w:type="character" w:customStyle="1" w:styleId="WW8Num8z6">
    <w:name w:val="WW8Num8z6"/>
    <w:rsid w:val="009754E5"/>
  </w:style>
  <w:style w:type="character" w:customStyle="1" w:styleId="WW8Num8z7">
    <w:name w:val="WW8Num8z7"/>
    <w:rsid w:val="009754E5"/>
  </w:style>
  <w:style w:type="character" w:customStyle="1" w:styleId="WW8Num8z8">
    <w:name w:val="WW8Num8z8"/>
    <w:rsid w:val="009754E5"/>
  </w:style>
  <w:style w:type="character" w:customStyle="1" w:styleId="WW8Num9z0">
    <w:name w:val="WW8Num9z0"/>
    <w:rsid w:val="009754E5"/>
  </w:style>
  <w:style w:type="character" w:customStyle="1" w:styleId="WW8Num9z1">
    <w:name w:val="WW8Num9z1"/>
    <w:rsid w:val="009754E5"/>
  </w:style>
  <w:style w:type="character" w:customStyle="1" w:styleId="WW8Num9z2">
    <w:name w:val="WW8Num9z2"/>
    <w:rsid w:val="009754E5"/>
  </w:style>
  <w:style w:type="character" w:customStyle="1" w:styleId="WW8Num9z3">
    <w:name w:val="WW8Num9z3"/>
    <w:rsid w:val="009754E5"/>
  </w:style>
  <w:style w:type="character" w:customStyle="1" w:styleId="WW8Num9z4">
    <w:name w:val="WW8Num9z4"/>
    <w:rsid w:val="009754E5"/>
  </w:style>
  <w:style w:type="character" w:customStyle="1" w:styleId="WW8Num9z5">
    <w:name w:val="WW8Num9z5"/>
    <w:rsid w:val="009754E5"/>
  </w:style>
  <w:style w:type="character" w:customStyle="1" w:styleId="WW8Num9z6">
    <w:name w:val="WW8Num9z6"/>
    <w:rsid w:val="009754E5"/>
  </w:style>
  <w:style w:type="character" w:customStyle="1" w:styleId="WW8Num9z7">
    <w:name w:val="WW8Num9z7"/>
    <w:rsid w:val="009754E5"/>
  </w:style>
  <w:style w:type="character" w:customStyle="1" w:styleId="WW8Num9z8">
    <w:name w:val="WW8Num9z8"/>
    <w:rsid w:val="009754E5"/>
  </w:style>
  <w:style w:type="character" w:customStyle="1" w:styleId="WW8Num10z0">
    <w:name w:val="WW8Num10z0"/>
    <w:rsid w:val="009754E5"/>
  </w:style>
  <w:style w:type="character" w:customStyle="1" w:styleId="WW8Num10z1">
    <w:name w:val="WW8Num10z1"/>
    <w:rsid w:val="009754E5"/>
  </w:style>
  <w:style w:type="character" w:customStyle="1" w:styleId="WW8Num10z2">
    <w:name w:val="WW8Num10z2"/>
    <w:rsid w:val="009754E5"/>
  </w:style>
  <w:style w:type="character" w:customStyle="1" w:styleId="WW8Num10z3">
    <w:name w:val="WW8Num10z3"/>
    <w:rsid w:val="009754E5"/>
  </w:style>
  <w:style w:type="character" w:customStyle="1" w:styleId="WW8Num10z4">
    <w:name w:val="WW8Num10z4"/>
    <w:rsid w:val="009754E5"/>
  </w:style>
  <w:style w:type="character" w:customStyle="1" w:styleId="WW8Num10z5">
    <w:name w:val="WW8Num10z5"/>
    <w:rsid w:val="009754E5"/>
  </w:style>
  <w:style w:type="character" w:customStyle="1" w:styleId="WW8Num10z6">
    <w:name w:val="WW8Num10z6"/>
    <w:rsid w:val="009754E5"/>
  </w:style>
  <w:style w:type="character" w:customStyle="1" w:styleId="WW8Num10z7">
    <w:name w:val="WW8Num10z7"/>
    <w:rsid w:val="009754E5"/>
  </w:style>
  <w:style w:type="character" w:customStyle="1" w:styleId="WW8Num10z8">
    <w:name w:val="WW8Num10z8"/>
    <w:rsid w:val="009754E5"/>
  </w:style>
  <w:style w:type="character" w:customStyle="1" w:styleId="WW8Num11z0">
    <w:name w:val="WW8Num11z0"/>
    <w:rsid w:val="009754E5"/>
  </w:style>
  <w:style w:type="character" w:customStyle="1" w:styleId="WW8Num11z2">
    <w:name w:val="WW8Num11z2"/>
    <w:rsid w:val="009754E5"/>
  </w:style>
  <w:style w:type="character" w:customStyle="1" w:styleId="WW8Num11z3">
    <w:name w:val="WW8Num11z3"/>
    <w:rsid w:val="009754E5"/>
  </w:style>
  <w:style w:type="character" w:customStyle="1" w:styleId="WW8Num11z4">
    <w:name w:val="WW8Num11z4"/>
    <w:rsid w:val="009754E5"/>
  </w:style>
  <w:style w:type="character" w:customStyle="1" w:styleId="WW8Num11z5">
    <w:name w:val="WW8Num11z5"/>
    <w:rsid w:val="009754E5"/>
  </w:style>
  <w:style w:type="character" w:customStyle="1" w:styleId="WW8Num11z6">
    <w:name w:val="WW8Num11z6"/>
    <w:rsid w:val="009754E5"/>
  </w:style>
  <w:style w:type="character" w:customStyle="1" w:styleId="WW8Num11z7">
    <w:name w:val="WW8Num11z7"/>
    <w:rsid w:val="009754E5"/>
  </w:style>
  <w:style w:type="character" w:customStyle="1" w:styleId="WW8Num11z8">
    <w:name w:val="WW8Num11z8"/>
    <w:rsid w:val="009754E5"/>
  </w:style>
  <w:style w:type="character" w:customStyle="1" w:styleId="WW8Num12z0">
    <w:name w:val="WW8Num12z0"/>
    <w:rsid w:val="009754E5"/>
  </w:style>
  <w:style w:type="character" w:customStyle="1" w:styleId="WW8Num12z1">
    <w:name w:val="WW8Num12z1"/>
    <w:rsid w:val="009754E5"/>
  </w:style>
  <w:style w:type="character" w:customStyle="1" w:styleId="WW8Num12z2">
    <w:name w:val="WW8Num12z2"/>
    <w:rsid w:val="009754E5"/>
  </w:style>
  <w:style w:type="character" w:customStyle="1" w:styleId="WW8Num12z3">
    <w:name w:val="WW8Num12z3"/>
    <w:rsid w:val="009754E5"/>
  </w:style>
  <w:style w:type="character" w:customStyle="1" w:styleId="WW8Num12z4">
    <w:name w:val="WW8Num12z4"/>
    <w:rsid w:val="009754E5"/>
  </w:style>
  <w:style w:type="character" w:customStyle="1" w:styleId="WW8Num12z5">
    <w:name w:val="WW8Num12z5"/>
    <w:rsid w:val="009754E5"/>
  </w:style>
  <w:style w:type="character" w:customStyle="1" w:styleId="WW8Num12z6">
    <w:name w:val="WW8Num12z6"/>
    <w:rsid w:val="009754E5"/>
  </w:style>
  <w:style w:type="character" w:customStyle="1" w:styleId="WW8Num12z7">
    <w:name w:val="WW8Num12z7"/>
    <w:rsid w:val="009754E5"/>
  </w:style>
  <w:style w:type="character" w:customStyle="1" w:styleId="WW8Num12z8">
    <w:name w:val="WW8Num12z8"/>
    <w:rsid w:val="009754E5"/>
  </w:style>
  <w:style w:type="character" w:customStyle="1" w:styleId="WW8Num13z0">
    <w:name w:val="WW8Num13z0"/>
    <w:rsid w:val="009754E5"/>
  </w:style>
  <w:style w:type="character" w:customStyle="1" w:styleId="WW8Num13z2">
    <w:name w:val="WW8Num13z2"/>
    <w:rsid w:val="009754E5"/>
  </w:style>
  <w:style w:type="character" w:customStyle="1" w:styleId="WW8Num13z3">
    <w:name w:val="WW8Num13z3"/>
    <w:rsid w:val="009754E5"/>
  </w:style>
  <w:style w:type="character" w:customStyle="1" w:styleId="WW8Num13z4">
    <w:name w:val="WW8Num13z4"/>
    <w:rsid w:val="009754E5"/>
  </w:style>
  <w:style w:type="character" w:customStyle="1" w:styleId="WW8Num13z5">
    <w:name w:val="WW8Num13z5"/>
    <w:rsid w:val="009754E5"/>
  </w:style>
  <w:style w:type="character" w:customStyle="1" w:styleId="WW8Num13z6">
    <w:name w:val="WW8Num13z6"/>
    <w:rsid w:val="009754E5"/>
  </w:style>
  <w:style w:type="character" w:customStyle="1" w:styleId="WW8Num13z7">
    <w:name w:val="WW8Num13z7"/>
    <w:rsid w:val="009754E5"/>
  </w:style>
  <w:style w:type="character" w:customStyle="1" w:styleId="WW8Num13z8">
    <w:name w:val="WW8Num13z8"/>
    <w:rsid w:val="009754E5"/>
  </w:style>
  <w:style w:type="character" w:customStyle="1" w:styleId="WW8Num14z0">
    <w:name w:val="WW8Num14z0"/>
    <w:rsid w:val="009754E5"/>
  </w:style>
  <w:style w:type="character" w:customStyle="1" w:styleId="WW8Num14z2">
    <w:name w:val="WW8Num14z2"/>
    <w:rsid w:val="009754E5"/>
  </w:style>
  <w:style w:type="character" w:customStyle="1" w:styleId="WW8Num14z3">
    <w:name w:val="WW8Num14z3"/>
    <w:rsid w:val="009754E5"/>
  </w:style>
  <w:style w:type="character" w:customStyle="1" w:styleId="WW8Num14z4">
    <w:name w:val="WW8Num14z4"/>
    <w:rsid w:val="009754E5"/>
  </w:style>
  <w:style w:type="character" w:customStyle="1" w:styleId="WW8Num14z5">
    <w:name w:val="WW8Num14z5"/>
    <w:rsid w:val="009754E5"/>
  </w:style>
  <w:style w:type="character" w:customStyle="1" w:styleId="WW8Num14z6">
    <w:name w:val="WW8Num14z6"/>
    <w:rsid w:val="009754E5"/>
  </w:style>
  <w:style w:type="character" w:customStyle="1" w:styleId="WW8Num14z7">
    <w:name w:val="WW8Num14z7"/>
    <w:rsid w:val="009754E5"/>
  </w:style>
  <w:style w:type="character" w:customStyle="1" w:styleId="WW8Num14z8">
    <w:name w:val="WW8Num14z8"/>
    <w:rsid w:val="009754E5"/>
  </w:style>
  <w:style w:type="character" w:customStyle="1" w:styleId="WW8Num15z0">
    <w:name w:val="WW8Num15z0"/>
    <w:rsid w:val="009754E5"/>
  </w:style>
  <w:style w:type="character" w:customStyle="1" w:styleId="WW8Num15z1">
    <w:name w:val="WW8Num15z1"/>
    <w:rsid w:val="009754E5"/>
  </w:style>
  <w:style w:type="character" w:customStyle="1" w:styleId="WW8Num15z2">
    <w:name w:val="WW8Num15z2"/>
    <w:rsid w:val="009754E5"/>
  </w:style>
  <w:style w:type="character" w:customStyle="1" w:styleId="WW8Num15z3">
    <w:name w:val="WW8Num15z3"/>
    <w:rsid w:val="009754E5"/>
  </w:style>
  <w:style w:type="character" w:customStyle="1" w:styleId="WW8Num15z4">
    <w:name w:val="WW8Num15z4"/>
    <w:rsid w:val="009754E5"/>
  </w:style>
  <w:style w:type="character" w:customStyle="1" w:styleId="WW8Num15z5">
    <w:name w:val="WW8Num15z5"/>
    <w:rsid w:val="009754E5"/>
  </w:style>
  <w:style w:type="character" w:customStyle="1" w:styleId="WW8Num15z6">
    <w:name w:val="WW8Num15z6"/>
    <w:rsid w:val="009754E5"/>
  </w:style>
  <w:style w:type="character" w:customStyle="1" w:styleId="WW8Num15z7">
    <w:name w:val="WW8Num15z7"/>
    <w:rsid w:val="009754E5"/>
  </w:style>
  <w:style w:type="character" w:customStyle="1" w:styleId="WW8Num15z8">
    <w:name w:val="WW8Num15z8"/>
    <w:rsid w:val="009754E5"/>
  </w:style>
  <w:style w:type="character" w:customStyle="1" w:styleId="WW8Num16z0">
    <w:name w:val="WW8Num16z0"/>
    <w:rsid w:val="009754E5"/>
  </w:style>
  <w:style w:type="character" w:customStyle="1" w:styleId="WW8Num16z2">
    <w:name w:val="WW8Num16z2"/>
    <w:rsid w:val="009754E5"/>
  </w:style>
  <w:style w:type="character" w:customStyle="1" w:styleId="WW8Num16z3">
    <w:name w:val="WW8Num16z3"/>
    <w:rsid w:val="009754E5"/>
  </w:style>
  <w:style w:type="character" w:customStyle="1" w:styleId="WW8Num16z4">
    <w:name w:val="WW8Num16z4"/>
    <w:rsid w:val="009754E5"/>
  </w:style>
  <w:style w:type="character" w:customStyle="1" w:styleId="WW8Num16z5">
    <w:name w:val="WW8Num16z5"/>
    <w:rsid w:val="009754E5"/>
  </w:style>
  <w:style w:type="character" w:customStyle="1" w:styleId="WW8Num16z6">
    <w:name w:val="WW8Num16z6"/>
    <w:rsid w:val="009754E5"/>
  </w:style>
  <w:style w:type="character" w:customStyle="1" w:styleId="WW8Num16z7">
    <w:name w:val="WW8Num16z7"/>
    <w:rsid w:val="009754E5"/>
  </w:style>
  <w:style w:type="character" w:customStyle="1" w:styleId="WW8Num16z8">
    <w:name w:val="WW8Num16z8"/>
    <w:rsid w:val="009754E5"/>
  </w:style>
  <w:style w:type="character" w:customStyle="1" w:styleId="WW8Num17z0">
    <w:name w:val="WW8Num17z0"/>
    <w:rsid w:val="009754E5"/>
  </w:style>
  <w:style w:type="character" w:customStyle="1" w:styleId="WW8Num17z1">
    <w:name w:val="WW8Num17z1"/>
    <w:rsid w:val="009754E5"/>
  </w:style>
  <w:style w:type="character" w:customStyle="1" w:styleId="WW8Num17z2">
    <w:name w:val="WW8Num17z2"/>
    <w:rsid w:val="009754E5"/>
  </w:style>
  <w:style w:type="character" w:customStyle="1" w:styleId="WW8Num17z3">
    <w:name w:val="WW8Num17z3"/>
    <w:rsid w:val="009754E5"/>
  </w:style>
  <w:style w:type="character" w:customStyle="1" w:styleId="WW8Num17z4">
    <w:name w:val="WW8Num17z4"/>
    <w:rsid w:val="009754E5"/>
  </w:style>
  <w:style w:type="character" w:customStyle="1" w:styleId="WW8Num17z5">
    <w:name w:val="WW8Num17z5"/>
    <w:rsid w:val="009754E5"/>
  </w:style>
  <w:style w:type="character" w:customStyle="1" w:styleId="WW8Num17z6">
    <w:name w:val="WW8Num17z6"/>
    <w:rsid w:val="009754E5"/>
  </w:style>
  <w:style w:type="character" w:customStyle="1" w:styleId="WW8Num17z7">
    <w:name w:val="WW8Num17z7"/>
    <w:rsid w:val="009754E5"/>
  </w:style>
  <w:style w:type="character" w:customStyle="1" w:styleId="WW8Num17z8">
    <w:name w:val="WW8Num17z8"/>
    <w:rsid w:val="009754E5"/>
  </w:style>
  <w:style w:type="character" w:customStyle="1" w:styleId="WW8Num18z0">
    <w:name w:val="WW8Num18z0"/>
    <w:rsid w:val="009754E5"/>
  </w:style>
  <w:style w:type="character" w:customStyle="1" w:styleId="WW8Num18z1">
    <w:name w:val="WW8Num18z1"/>
    <w:rsid w:val="009754E5"/>
  </w:style>
  <w:style w:type="character" w:customStyle="1" w:styleId="WW8Num18z2">
    <w:name w:val="WW8Num18z2"/>
    <w:rsid w:val="009754E5"/>
  </w:style>
  <w:style w:type="character" w:customStyle="1" w:styleId="WW8Num18z3">
    <w:name w:val="WW8Num18z3"/>
    <w:rsid w:val="009754E5"/>
  </w:style>
  <w:style w:type="character" w:customStyle="1" w:styleId="WW8Num18z4">
    <w:name w:val="WW8Num18z4"/>
    <w:rsid w:val="009754E5"/>
  </w:style>
  <w:style w:type="character" w:customStyle="1" w:styleId="WW8Num18z5">
    <w:name w:val="WW8Num18z5"/>
    <w:rsid w:val="009754E5"/>
  </w:style>
  <w:style w:type="character" w:customStyle="1" w:styleId="WW8Num18z6">
    <w:name w:val="WW8Num18z6"/>
    <w:rsid w:val="009754E5"/>
  </w:style>
  <w:style w:type="character" w:customStyle="1" w:styleId="WW8Num18z7">
    <w:name w:val="WW8Num18z7"/>
    <w:rsid w:val="009754E5"/>
  </w:style>
  <w:style w:type="character" w:customStyle="1" w:styleId="WW8Num18z8">
    <w:name w:val="WW8Num18z8"/>
    <w:rsid w:val="009754E5"/>
  </w:style>
  <w:style w:type="character" w:customStyle="1" w:styleId="WW8Num19z0">
    <w:name w:val="WW8Num19z0"/>
    <w:rsid w:val="009754E5"/>
  </w:style>
  <w:style w:type="character" w:customStyle="1" w:styleId="WW8Num19z1">
    <w:name w:val="WW8Num19z1"/>
    <w:rsid w:val="009754E5"/>
  </w:style>
  <w:style w:type="character" w:customStyle="1" w:styleId="WW8Num19z2">
    <w:name w:val="WW8Num19z2"/>
    <w:rsid w:val="009754E5"/>
  </w:style>
  <w:style w:type="character" w:customStyle="1" w:styleId="WW8Num19z3">
    <w:name w:val="WW8Num19z3"/>
    <w:rsid w:val="009754E5"/>
  </w:style>
  <w:style w:type="character" w:customStyle="1" w:styleId="WW8Num19z4">
    <w:name w:val="WW8Num19z4"/>
    <w:rsid w:val="009754E5"/>
  </w:style>
  <w:style w:type="character" w:customStyle="1" w:styleId="WW8Num19z5">
    <w:name w:val="WW8Num19z5"/>
    <w:rsid w:val="009754E5"/>
  </w:style>
  <w:style w:type="character" w:customStyle="1" w:styleId="WW8Num19z6">
    <w:name w:val="WW8Num19z6"/>
    <w:rsid w:val="009754E5"/>
  </w:style>
  <w:style w:type="character" w:customStyle="1" w:styleId="WW8Num19z7">
    <w:name w:val="WW8Num19z7"/>
    <w:rsid w:val="009754E5"/>
  </w:style>
  <w:style w:type="character" w:customStyle="1" w:styleId="WW8Num19z8">
    <w:name w:val="WW8Num19z8"/>
    <w:rsid w:val="009754E5"/>
  </w:style>
  <w:style w:type="character" w:customStyle="1" w:styleId="WW8Num20z0">
    <w:name w:val="WW8Num20z0"/>
    <w:rsid w:val="009754E5"/>
  </w:style>
  <w:style w:type="character" w:customStyle="1" w:styleId="WW8Num20z1">
    <w:name w:val="WW8Num20z1"/>
    <w:rsid w:val="009754E5"/>
  </w:style>
  <w:style w:type="character" w:customStyle="1" w:styleId="WW8Num20z2">
    <w:name w:val="WW8Num20z2"/>
    <w:rsid w:val="009754E5"/>
  </w:style>
  <w:style w:type="character" w:customStyle="1" w:styleId="WW8Num20z3">
    <w:name w:val="WW8Num20z3"/>
    <w:rsid w:val="009754E5"/>
  </w:style>
  <w:style w:type="character" w:customStyle="1" w:styleId="WW8Num20z4">
    <w:name w:val="WW8Num20z4"/>
    <w:rsid w:val="009754E5"/>
  </w:style>
  <w:style w:type="character" w:customStyle="1" w:styleId="WW8Num20z5">
    <w:name w:val="WW8Num20z5"/>
    <w:rsid w:val="009754E5"/>
  </w:style>
  <w:style w:type="character" w:customStyle="1" w:styleId="WW8Num20z6">
    <w:name w:val="WW8Num20z6"/>
    <w:rsid w:val="009754E5"/>
  </w:style>
  <w:style w:type="character" w:customStyle="1" w:styleId="WW8Num20z7">
    <w:name w:val="WW8Num20z7"/>
    <w:rsid w:val="009754E5"/>
  </w:style>
  <w:style w:type="character" w:customStyle="1" w:styleId="WW8Num20z8">
    <w:name w:val="WW8Num20z8"/>
    <w:rsid w:val="009754E5"/>
  </w:style>
  <w:style w:type="character" w:customStyle="1" w:styleId="WW8Num21z0">
    <w:name w:val="WW8Num21z0"/>
    <w:rsid w:val="009754E5"/>
  </w:style>
  <w:style w:type="character" w:customStyle="1" w:styleId="WW8Num21z2">
    <w:name w:val="WW8Num21z2"/>
    <w:rsid w:val="009754E5"/>
  </w:style>
  <w:style w:type="character" w:customStyle="1" w:styleId="WW8Num21z3">
    <w:name w:val="WW8Num21z3"/>
    <w:rsid w:val="009754E5"/>
  </w:style>
  <w:style w:type="character" w:customStyle="1" w:styleId="WW8Num21z4">
    <w:name w:val="WW8Num21z4"/>
    <w:rsid w:val="009754E5"/>
  </w:style>
  <w:style w:type="character" w:customStyle="1" w:styleId="WW8Num21z5">
    <w:name w:val="WW8Num21z5"/>
    <w:rsid w:val="009754E5"/>
  </w:style>
  <w:style w:type="character" w:customStyle="1" w:styleId="WW8Num21z6">
    <w:name w:val="WW8Num21z6"/>
    <w:rsid w:val="009754E5"/>
  </w:style>
  <w:style w:type="character" w:customStyle="1" w:styleId="WW8Num21z7">
    <w:name w:val="WW8Num21z7"/>
    <w:rsid w:val="009754E5"/>
  </w:style>
  <w:style w:type="character" w:customStyle="1" w:styleId="WW8Num21z8">
    <w:name w:val="WW8Num21z8"/>
    <w:rsid w:val="009754E5"/>
  </w:style>
  <w:style w:type="character" w:customStyle="1" w:styleId="WW8Num22z0">
    <w:name w:val="WW8Num22z0"/>
    <w:rsid w:val="009754E5"/>
  </w:style>
  <w:style w:type="character" w:customStyle="1" w:styleId="WW8Num22z1">
    <w:name w:val="WW8Num22z1"/>
    <w:rsid w:val="009754E5"/>
  </w:style>
  <w:style w:type="character" w:customStyle="1" w:styleId="WW8Num22z2">
    <w:name w:val="WW8Num22z2"/>
    <w:rsid w:val="009754E5"/>
  </w:style>
  <w:style w:type="character" w:customStyle="1" w:styleId="WW8Num22z3">
    <w:name w:val="WW8Num22z3"/>
    <w:rsid w:val="009754E5"/>
  </w:style>
  <w:style w:type="character" w:customStyle="1" w:styleId="WW8Num22z4">
    <w:name w:val="WW8Num22z4"/>
    <w:rsid w:val="009754E5"/>
  </w:style>
  <w:style w:type="character" w:customStyle="1" w:styleId="WW8Num22z5">
    <w:name w:val="WW8Num22z5"/>
    <w:rsid w:val="009754E5"/>
  </w:style>
  <w:style w:type="character" w:customStyle="1" w:styleId="WW8Num22z6">
    <w:name w:val="WW8Num22z6"/>
    <w:rsid w:val="009754E5"/>
  </w:style>
  <w:style w:type="character" w:customStyle="1" w:styleId="WW8Num22z7">
    <w:name w:val="WW8Num22z7"/>
    <w:rsid w:val="009754E5"/>
  </w:style>
  <w:style w:type="character" w:customStyle="1" w:styleId="WW8Num22z8">
    <w:name w:val="WW8Num22z8"/>
    <w:rsid w:val="009754E5"/>
  </w:style>
  <w:style w:type="character" w:customStyle="1" w:styleId="WW8Num23z0">
    <w:name w:val="WW8Num23z0"/>
    <w:rsid w:val="009754E5"/>
  </w:style>
  <w:style w:type="character" w:customStyle="1" w:styleId="WW8Num23z2">
    <w:name w:val="WW8Num23z2"/>
    <w:rsid w:val="009754E5"/>
  </w:style>
  <w:style w:type="character" w:customStyle="1" w:styleId="WW8Num23z3">
    <w:name w:val="WW8Num23z3"/>
    <w:rsid w:val="009754E5"/>
  </w:style>
  <w:style w:type="character" w:customStyle="1" w:styleId="WW8Num23z4">
    <w:name w:val="WW8Num23z4"/>
    <w:rsid w:val="009754E5"/>
  </w:style>
  <w:style w:type="character" w:customStyle="1" w:styleId="WW8Num23z5">
    <w:name w:val="WW8Num23z5"/>
    <w:rsid w:val="009754E5"/>
  </w:style>
  <w:style w:type="character" w:customStyle="1" w:styleId="WW8Num23z6">
    <w:name w:val="WW8Num23z6"/>
    <w:rsid w:val="009754E5"/>
  </w:style>
  <w:style w:type="character" w:customStyle="1" w:styleId="WW8Num23z7">
    <w:name w:val="WW8Num23z7"/>
    <w:rsid w:val="009754E5"/>
  </w:style>
  <w:style w:type="character" w:customStyle="1" w:styleId="WW8Num23z8">
    <w:name w:val="WW8Num23z8"/>
    <w:rsid w:val="009754E5"/>
  </w:style>
  <w:style w:type="character" w:customStyle="1" w:styleId="WW8Num24z0">
    <w:name w:val="WW8Num24z0"/>
    <w:rsid w:val="009754E5"/>
  </w:style>
  <w:style w:type="character" w:customStyle="1" w:styleId="WW8Num24z1">
    <w:name w:val="WW8Num24z1"/>
    <w:rsid w:val="009754E5"/>
  </w:style>
  <w:style w:type="character" w:customStyle="1" w:styleId="WW8Num24z2">
    <w:name w:val="WW8Num24z2"/>
    <w:rsid w:val="009754E5"/>
  </w:style>
  <w:style w:type="character" w:customStyle="1" w:styleId="WW8Num24z3">
    <w:name w:val="WW8Num24z3"/>
    <w:rsid w:val="009754E5"/>
  </w:style>
  <w:style w:type="character" w:customStyle="1" w:styleId="WW8Num24z4">
    <w:name w:val="WW8Num24z4"/>
    <w:rsid w:val="009754E5"/>
  </w:style>
  <w:style w:type="character" w:customStyle="1" w:styleId="WW8Num24z5">
    <w:name w:val="WW8Num24z5"/>
    <w:rsid w:val="009754E5"/>
  </w:style>
  <w:style w:type="character" w:customStyle="1" w:styleId="WW8Num24z6">
    <w:name w:val="WW8Num24z6"/>
    <w:rsid w:val="009754E5"/>
  </w:style>
  <w:style w:type="character" w:customStyle="1" w:styleId="WW8Num24z7">
    <w:name w:val="WW8Num24z7"/>
    <w:rsid w:val="009754E5"/>
  </w:style>
  <w:style w:type="character" w:customStyle="1" w:styleId="WW8Num24z8">
    <w:name w:val="WW8Num24z8"/>
    <w:rsid w:val="009754E5"/>
  </w:style>
  <w:style w:type="character" w:customStyle="1" w:styleId="WW8Num25z0">
    <w:name w:val="WW8Num25z0"/>
    <w:rsid w:val="009754E5"/>
  </w:style>
  <w:style w:type="character" w:customStyle="1" w:styleId="WW8Num26z0">
    <w:name w:val="WW8Num26z0"/>
    <w:rsid w:val="009754E5"/>
  </w:style>
  <w:style w:type="character" w:customStyle="1" w:styleId="WW8Num26z1">
    <w:name w:val="WW8Num26z1"/>
    <w:rsid w:val="009754E5"/>
  </w:style>
  <w:style w:type="character" w:customStyle="1" w:styleId="WW8Num26z2">
    <w:name w:val="WW8Num26z2"/>
    <w:rsid w:val="009754E5"/>
  </w:style>
  <w:style w:type="character" w:customStyle="1" w:styleId="WW8Num26z3">
    <w:name w:val="WW8Num26z3"/>
    <w:rsid w:val="009754E5"/>
  </w:style>
  <w:style w:type="character" w:customStyle="1" w:styleId="WW8Num26z4">
    <w:name w:val="WW8Num26z4"/>
    <w:rsid w:val="009754E5"/>
  </w:style>
  <w:style w:type="character" w:customStyle="1" w:styleId="WW8Num26z5">
    <w:name w:val="WW8Num26z5"/>
    <w:rsid w:val="009754E5"/>
  </w:style>
  <w:style w:type="character" w:customStyle="1" w:styleId="WW8Num26z6">
    <w:name w:val="WW8Num26z6"/>
    <w:rsid w:val="009754E5"/>
  </w:style>
  <w:style w:type="character" w:customStyle="1" w:styleId="WW8Num26z7">
    <w:name w:val="WW8Num26z7"/>
    <w:rsid w:val="009754E5"/>
  </w:style>
  <w:style w:type="character" w:customStyle="1" w:styleId="WW8Num26z8">
    <w:name w:val="WW8Num26z8"/>
    <w:rsid w:val="009754E5"/>
  </w:style>
  <w:style w:type="character" w:customStyle="1" w:styleId="12">
    <w:name w:val="Основной шрифт абзаца1"/>
    <w:rsid w:val="009754E5"/>
  </w:style>
  <w:style w:type="character" w:styleId="af">
    <w:name w:val="Hyperlink"/>
    <w:uiPriority w:val="99"/>
    <w:rsid w:val="009754E5"/>
    <w:rPr>
      <w:color w:val="0000FF"/>
      <w:u w:val="single"/>
    </w:rPr>
  </w:style>
  <w:style w:type="character" w:styleId="af0">
    <w:name w:val="FollowedHyperlink"/>
    <w:uiPriority w:val="99"/>
    <w:rsid w:val="009754E5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9754E5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9754E5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9754E5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9754E5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9754E5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9754E5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9754E5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9754E5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9754E5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9754E5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9754E5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9754E5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9754E5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9754E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9754E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9754E5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9754E5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9754E5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9754E5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9754E5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9754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9754E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9754E5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9754E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9754E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9754E5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9754E5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9754E5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9754E5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9754E5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9754E5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97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9754E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9754E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9754E5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9754E5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9754E5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9754E5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9754E5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9754E5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9754E5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9754E5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9754E5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9754E5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9754E5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9754E5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9754E5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9754E5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9754E5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9754E5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9754E5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9754E5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9754E5"/>
  </w:style>
  <w:style w:type="numbering" w:customStyle="1" w:styleId="25">
    <w:name w:val="Нет списка2"/>
    <w:next w:val="a2"/>
    <w:uiPriority w:val="99"/>
    <w:semiHidden/>
    <w:unhideWhenUsed/>
    <w:rsid w:val="009754E5"/>
  </w:style>
  <w:style w:type="paragraph" w:customStyle="1" w:styleId="xl136">
    <w:name w:val="xl13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9754E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9754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9754E5"/>
  </w:style>
  <w:style w:type="numbering" w:customStyle="1" w:styleId="42">
    <w:name w:val="Нет списка4"/>
    <w:next w:val="a2"/>
    <w:uiPriority w:val="99"/>
    <w:semiHidden/>
    <w:unhideWhenUsed/>
    <w:rsid w:val="009754E5"/>
  </w:style>
  <w:style w:type="numbering" w:customStyle="1" w:styleId="52">
    <w:name w:val="Нет списка5"/>
    <w:next w:val="a2"/>
    <w:uiPriority w:val="99"/>
    <w:semiHidden/>
    <w:unhideWhenUsed/>
    <w:rsid w:val="009754E5"/>
  </w:style>
  <w:style w:type="paragraph" w:customStyle="1" w:styleId="xl142">
    <w:name w:val="xl14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9754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9754E5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9754E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9754E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9754E5"/>
  </w:style>
  <w:style w:type="paragraph" w:customStyle="1" w:styleId="xl191">
    <w:name w:val="xl191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9754E5"/>
  </w:style>
  <w:style w:type="paragraph" w:customStyle="1" w:styleId="xl192">
    <w:name w:val="xl192"/>
    <w:basedOn w:val="a"/>
    <w:rsid w:val="009754E5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9754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975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9754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9754E5"/>
    <w:rPr>
      <w:b/>
      <w:bCs/>
    </w:rPr>
  </w:style>
  <w:style w:type="character" w:styleId="af9">
    <w:name w:val="Intense Emphasis"/>
    <w:uiPriority w:val="21"/>
    <w:qFormat/>
    <w:rsid w:val="009754E5"/>
    <w:rPr>
      <w:i/>
      <w:iCs/>
      <w:color w:val="5B9BD5"/>
    </w:rPr>
  </w:style>
  <w:style w:type="character" w:styleId="afa">
    <w:name w:val="Subtle Emphasis"/>
    <w:uiPriority w:val="19"/>
    <w:qFormat/>
    <w:rsid w:val="009754E5"/>
    <w:rPr>
      <w:i/>
      <w:iCs/>
      <w:color w:val="404040"/>
    </w:rPr>
  </w:style>
  <w:style w:type="character" w:styleId="afb">
    <w:name w:val="Subtle Reference"/>
    <w:uiPriority w:val="31"/>
    <w:qFormat/>
    <w:rsid w:val="009754E5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9754E5"/>
  </w:style>
  <w:style w:type="paragraph" w:styleId="afc">
    <w:name w:val="Body Text First Indent"/>
    <w:basedOn w:val="ac"/>
    <w:link w:val="afd"/>
    <w:uiPriority w:val="99"/>
    <w:semiHidden/>
    <w:unhideWhenUsed/>
    <w:rsid w:val="009754E5"/>
    <w:pPr>
      <w:spacing w:after="0"/>
      <w:ind w:firstLine="360"/>
    </w:pPr>
    <w:rPr>
      <w:rFonts w:ascii="Times New Roman" w:eastAsia="Calibri" w:hAnsi="Times New Roman"/>
      <w:szCs w:val="24"/>
    </w:rPr>
  </w:style>
  <w:style w:type="character" w:customStyle="1" w:styleId="afd">
    <w:name w:val="Красная строка Знак"/>
    <w:basedOn w:val="ad"/>
    <w:link w:val="afc"/>
    <w:uiPriority w:val="99"/>
    <w:semiHidden/>
    <w:rsid w:val="009754E5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9">
    <w:name w:val="Нет списка9"/>
    <w:next w:val="a2"/>
    <w:uiPriority w:val="99"/>
    <w:semiHidden/>
    <w:unhideWhenUsed/>
    <w:rsid w:val="00A01933"/>
  </w:style>
  <w:style w:type="numbering" w:customStyle="1" w:styleId="110">
    <w:name w:val="Нет списка11"/>
    <w:next w:val="a2"/>
    <w:uiPriority w:val="99"/>
    <w:semiHidden/>
    <w:unhideWhenUsed/>
    <w:rsid w:val="00A01933"/>
  </w:style>
  <w:style w:type="numbering" w:customStyle="1" w:styleId="111">
    <w:name w:val="Нет списка111"/>
    <w:next w:val="a2"/>
    <w:uiPriority w:val="99"/>
    <w:semiHidden/>
    <w:unhideWhenUsed/>
    <w:rsid w:val="00A01933"/>
  </w:style>
  <w:style w:type="numbering" w:customStyle="1" w:styleId="211">
    <w:name w:val="Нет списка21"/>
    <w:next w:val="a2"/>
    <w:uiPriority w:val="99"/>
    <w:semiHidden/>
    <w:unhideWhenUsed/>
    <w:rsid w:val="00A01933"/>
  </w:style>
  <w:style w:type="numbering" w:customStyle="1" w:styleId="310">
    <w:name w:val="Нет списка31"/>
    <w:next w:val="a2"/>
    <w:uiPriority w:val="99"/>
    <w:semiHidden/>
    <w:unhideWhenUsed/>
    <w:rsid w:val="00A01933"/>
  </w:style>
  <w:style w:type="numbering" w:customStyle="1" w:styleId="410">
    <w:name w:val="Нет списка41"/>
    <w:next w:val="a2"/>
    <w:uiPriority w:val="99"/>
    <w:semiHidden/>
    <w:unhideWhenUsed/>
    <w:rsid w:val="00A01933"/>
  </w:style>
  <w:style w:type="numbering" w:customStyle="1" w:styleId="510">
    <w:name w:val="Нет списка51"/>
    <w:next w:val="a2"/>
    <w:uiPriority w:val="99"/>
    <w:semiHidden/>
    <w:unhideWhenUsed/>
    <w:rsid w:val="00A01933"/>
  </w:style>
  <w:style w:type="numbering" w:customStyle="1" w:styleId="610">
    <w:name w:val="Нет списка61"/>
    <w:next w:val="a2"/>
    <w:uiPriority w:val="99"/>
    <w:semiHidden/>
    <w:unhideWhenUsed/>
    <w:rsid w:val="00A01933"/>
  </w:style>
  <w:style w:type="numbering" w:customStyle="1" w:styleId="71">
    <w:name w:val="Нет списка71"/>
    <w:next w:val="a2"/>
    <w:uiPriority w:val="99"/>
    <w:semiHidden/>
    <w:unhideWhenUsed/>
    <w:rsid w:val="00A01933"/>
  </w:style>
  <w:style w:type="numbering" w:customStyle="1" w:styleId="81">
    <w:name w:val="Нет списка81"/>
    <w:next w:val="a2"/>
    <w:uiPriority w:val="99"/>
    <w:semiHidden/>
    <w:unhideWhenUsed/>
    <w:rsid w:val="00A01933"/>
  </w:style>
  <w:style w:type="numbering" w:customStyle="1" w:styleId="100">
    <w:name w:val="Нет списка10"/>
    <w:next w:val="a2"/>
    <w:uiPriority w:val="99"/>
    <w:semiHidden/>
    <w:unhideWhenUsed/>
    <w:rsid w:val="001E34F2"/>
  </w:style>
  <w:style w:type="numbering" w:customStyle="1" w:styleId="120">
    <w:name w:val="Нет списка12"/>
    <w:next w:val="a2"/>
    <w:uiPriority w:val="99"/>
    <w:semiHidden/>
    <w:unhideWhenUsed/>
    <w:rsid w:val="001E34F2"/>
  </w:style>
  <w:style w:type="numbering" w:customStyle="1" w:styleId="112">
    <w:name w:val="Нет списка112"/>
    <w:next w:val="a2"/>
    <w:uiPriority w:val="99"/>
    <w:semiHidden/>
    <w:unhideWhenUsed/>
    <w:rsid w:val="001E34F2"/>
  </w:style>
  <w:style w:type="numbering" w:customStyle="1" w:styleId="220">
    <w:name w:val="Нет списка22"/>
    <w:next w:val="a2"/>
    <w:uiPriority w:val="99"/>
    <w:semiHidden/>
    <w:unhideWhenUsed/>
    <w:rsid w:val="001E34F2"/>
  </w:style>
  <w:style w:type="numbering" w:customStyle="1" w:styleId="320">
    <w:name w:val="Нет списка32"/>
    <w:next w:val="a2"/>
    <w:uiPriority w:val="99"/>
    <w:semiHidden/>
    <w:unhideWhenUsed/>
    <w:rsid w:val="001E34F2"/>
  </w:style>
  <w:style w:type="numbering" w:customStyle="1" w:styleId="420">
    <w:name w:val="Нет списка42"/>
    <w:next w:val="a2"/>
    <w:uiPriority w:val="99"/>
    <w:semiHidden/>
    <w:unhideWhenUsed/>
    <w:rsid w:val="001E34F2"/>
  </w:style>
  <w:style w:type="numbering" w:customStyle="1" w:styleId="520">
    <w:name w:val="Нет списка52"/>
    <w:next w:val="a2"/>
    <w:uiPriority w:val="99"/>
    <w:semiHidden/>
    <w:unhideWhenUsed/>
    <w:rsid w:val="001E34F2"/>
  </w:style>
  <w:style w:type="numbering" w:customStyle="1" w:styleId="62">
    <w:name w:val="Нет списка62"/>
    <w:next w:val="a2"/>
    <w:uiPriority w:val="99"/>
    <w:semiHidden/>
    <w:unhideWhenUsed/>
    <w:rsid w:val="001E34F2"/>
  </w:style>
  <w:style w:type="numbering" w:customStyle="1" w:styleId="72">
    <w:name w:val="Нет списка72"/>
    <w:next w:val="a2"/>
    <w:uiPriority w:val="99"/>
    <w:semiHidden/>
    <w:unhideWhenUsed/>
    <w:rsid w:val="001E34F2"/>
  </w:style>
  <w:style w:type="numbering" w:customStyle="1" w:styleId="82">
    <w:name w:val="Нет списка82"/>
    <w:next w:val="a2"/>
    <w:uiPriority w:val="99"/>
    <w:semiHidden/>
    <w:unhideWhenUsed/>
    <w:rsid w:val="001E34F2"/>
  </w:style>
  <w:style w:type="numbering" w:customStyle="1" w:styleId="130">
    <w:name w:val="Нет списка13"/>
    <w:next w:val="a2"/>
    <w:uiPriority w:val="99"/>
    <w:semiHidden/>
    <w:unhideWhenUsed/>
    <w:rsid w:val="00101390"/>
  </w:style>
  <w:style w:type="numbering" w:customStyle="1" w:styleId="140">
    <w:name w:val="Нет списка14"/>
    <w:next w:val="a2"/>
    <w:uiPriority w:val="99"/>
    <w:semiHidden/>
    <w:unhideWhenUsed/>
    <w:rsid w:val="00101390"/>
  </w:style>
  <w:style w:type="numbering" w:customStyle="1" w:styleId="113">
    <w:name w:val="Нет списка113"/>
    <w:next w:val="a2"/>
    <w:uiPriority w:val="99"/>
    <w:semiHidden/>
    <w:unhideWhenUsed/>
    <w:rsid w:val="00101390"/>
  </w:style>
  <w:style w:type="numbering" w:customStyle="1" w:styleId="230">
    <w:name w:val="Нет списка23"/>
    <w:next w:val="a2"/>
    <w:uiPriority w:val="99"/>
    <w:semiHidden/>
    <w:unhideWhenUsed/>
    <w:rsid w:val="00101390"/>
  </w:style>
  <w:style w:type="numbering" w:customStyle="1" w:styleId="33">
    <w:name w:val="Нет списка33"/>
    <w:next w:val="a2"/>
    <w:uiPriority w:val="99"/>
    <w:semiHidden/>
    <w:unhideWhenUsed/>
    <w:rsid w:val="00101390"/>
  </w:style>
  <w:style w:type="numbering" w:customStyle="1" w:styleId="43">
    <w:name w:val="Нет списка43"/>
    <w:next w:val="a2"/>
    <w:uiPriority w:val="99"/>
    <w:semiHidden/>
    <w:unhideWhenUsed/>
    <w:rsid w:val="00101390"/>
  </w:style>
  <w:style w:type="numbering" w:customStyle="1" w:styleId="53">
    <w:name w:val="Нет списка53"/>
    <w:next w:val="a2"/>
    <w:uiPriority w:val="99"/>
    <w:semiHidden/>
    <w:unhideWhenUsed/>
    <w:rsid w:val="00101390"/>
  </w:style>
  <w:style w:type="numbering" w:customStyle="1" w:styleId="63">
    <w:name w:val="Нет списка63"/>
    <w:next w:val="a2"/>
    <w:uiPriority w:val="99"/>
    <w:semiHidden/>
    <w:unhideWhenUsed/>
    <w:rsid w:val="00101390"/>
  </w:style>
  <w:style w:type="numbering" w:customStyle="1" w:styleId="73">
    <w:name w:val="Нет списка73"/>
    <w:next w:val="a2"/>
    <w:uiPriority w:val="99"/>
    <w:semiHidden/>
    <w:unhideWhenUsed/>
    <w:rsid w:val="00101390"/>
  </w:style>
  <w:style w:type="numbering" w:customStyle="1" w:styleId="83">
    <w:name w:val="Нет списка83"/>
    <w:next w:val="a2"/>
    <w:uiPriority w:val="99"/>
    <w:semiHidden/>
    <w:unhideWhenUsed/>
    <w:rsid w:val="0010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54</Pages>
  <Words>10783</Words>
  <Characters>61467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dcterms:created xsi:type="dcterms:W3CDTF">2025-12-19T11:00:00Z</dcterms:created>
  <dcterms:modified xsi:type="dcterms:W3CDTF">2026-01-19T11:21:00Z</dcterms:modified>
</cp:coreProperties>
</file>